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5E0" w:rsidRDefault="006B75E0" w:rsidP="006B75E0">
      <w:pPr>
        <w:jc w:val="center"/>
        <w:rPr>
          <w:rFonts w:ascii="Times New Roman" w:hAnsi="Times New Roman" w:cs="Times New Roman"/>
          <w:b/>
        </w:rPr>
      </w:pPr>
      <w:r w:rsidRPr="006B75E0">
        <w:rPr>
          <w:rFonts w:ascii="Times New Roman" w:hAnsi="Times New Roman" w:cs="Times New Roman"/>
          <w:b/>
        </w:rPr>
        <w:t xml:space="preserve">Аннотации к рабочим программам по реализации Адаптированной основной общеобразовательной программы образования </w:t>
      </w:r>
      <w:proofErr w:type="gramStart"/>
      <w:r w:rsidRPr="006B75E0">
        <w:rPr>
          <w:rFonts w:ascii="Times New Roman" w:hAnsi="Times New Roman" w:cs="Times New Roman"/>
          <w:b/>
        </w:rPr>
        <w:t>обучающихся</w:t>
      </w:r>
      <w:proofErr w:type="gramEnd"/>
      <w:r w:rsidRPr="006B75E0">
        <w:rPr>
          <w:rFonts w:ascii="Times New Roman" w:hAnsi="Times New Roman" w:cs="Times New Roman"/>
          <w:b/>
        </w:rPr>
        <w:t xml:space="preserve"> с </w:t>
      </w:r>
      <w:r>
        <w:rPr>
          <w:rFonts w:ascii="Times New Roman" w:hAnsi="Times New Roman" w:cs="Times New Roman"/>
          <w:b/>
        </w:rPr>
        <w:t xml:space="preserve">легкой </w:t>
      </w:r>
      <w:r w:rsidRPr="006B75E0">
        <w:rPr>
          <w:rFonts w:ascii="Times New Roman" w:hAnsi="Times New Roman" w:cs="Times New Roman"/>
          <w:b/>
        </w:rPr>
        <w:t>умственной отсталостью (и</w:t>
      </w:r>
      <w:r>
        <w:rPr>
          <w:rFonts w:ascii="Times New Roman" w:hAnsi="Times New Roman" w:cs="Times New Roman"/>
          <w:b/>
        </w:rPr>
        <w:t xml:space="preserve">нтеллектуальными нарушениями)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410"/>
        <w:gridCol w:w="7229"/>
      </w:tblGrid>
      <w:tr w:rsidR="006B75E0" w:rsidRPr="003A0251" w:rsidTr="00335490">
        <w:tc>
          <w:tcPr>
            <w:tcW w:w="2410" w:type="dxa"/>
            <w:tcBorders>
              <w:top w:val="single" w:sz="1" w:space="0" w:color="000000"/>
              <w:left w:val="single" w:sz="1" w:space="0" w:color="000000"/>
              <w:bottom w:val="single" w:sz="1" w:space="0" w:color="000000"/>
            </w:tcBorders>
            <w:shd w:val="clear" w:color="auto" w:fill="auto"/>
          </w:tcPr>
          <w:p w:rsidR="006B75E0" w:rsidRPr="003A0251" w:rsidRDefault="006B75E0" w:rsidP="00335490">
            <w:pPr>
              <w:pStyle w:val="a3"/>
              <w:rPr>
                <w:b/>
                <w:bCs/>
                <w:sz w:val="22"/>
                <w:szCs w:val="22"/>
              </w:rPr>
            </w:pPr>
            <w:r w:rsidRPr="003A0251">
              <w:rPr>
                <w:b/>
                <w:sz w:val="22"/>
                <w:szCs w:val="22"/>
              </w:rPr>
              <w:t>Название курса</w:t>
            </w:r>
          </w:p>
        </w:tc>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6B75E0" w:rsidRPr="003A0251" w:rsidRDefault="003A0251" w:rsidP="003A0251">
            <w:pPr>
              <w:pStyle w:val="a3"/>
              <w:snapToGrid w:val="0"/>
              <w:rPr>
                <w:sz w:val="22"/>
                <w:szCs w:val="22"/>
              </w:rPr>
            </w:pPr>
            <w:r w:rsidRPr="003A0251">
              <w:rPr>
                <w:b/>
                <w:bCs/>
                <w:sz w:val="22"/>
                <w:szCs w:val="22"/>
              </w:rPr>
              <w:t>Мир истории</w:t>
            </w:r>
          </w:p>
        </w:tc>
      </w:tr>
      <w:tr w:rsidR="006B75E0" w:rsidRPr="003A0251" w:rsidTr="00335490">
        <w:tc>
          <w:tcPr>
            <w:tcW w:w="2410" w:type="dxa"/>
            <w:tcBorders>
              <w:left w:val="single" w:sz="1" w:space="0" w:color="000000"/>
              <w:bottom w:val="single" w:sz="1" w:space="0" w:color="000000"/>
            </w:tcBorders>
            <w:shd w:val="clear" w:color="auto" w:fill="auto"/>
          </w:tcPr>
          <w:p w:rsidR="006B75E0" w:rsidRPr="003A0251" w:rsidRDefault="006B75E0" w:rsidP="00335490">
            <w:pPr>
              <w:pStyle w:val="a3"/>
              <w:rPr>
                <w:b/>
                <w:sz w:val="22"/>
                <w:szCs w:val="22"/>
              </w:rPr>
            </w:pPr>
            <w:r w:rsidRPr="003A0251">
              <w:rPr>
                <w:b/>
                <w:sz w:val="22"/>
                <w:szCs w:val="22"/>
              </w:rPr>
              <w:t>Класс</w:t>
            </w:r>
          </w:p>
        </w:tc>
        <w:tc>
          <w:tcPr>
            <w:tcW w:w="7229" w:type="dxa"/>
            <w:tcBorders>
              <w:left w:val="single" w:sz="1" w:space="0" w:color="000000"/>
              <w:bottom w:val="single" w:sz="1" w:space="0" w:color="000000"/>
              <w:right w:val="single" w:sz="1" w:space="0" w:color="000000"/>
            </w:tcBorders>
            <w:shd w:val="clear" w:color="auto" w:fill="auto"/>
          </w:tcPr>
          <w:p w:rsidR="006B75E0" w:rsidRPr="003A0251" w:rsidRDefault="003A0251" w:rsidP="00335490">
            <w:pPr>
              <w:pStyle w:val="a3"/>
              <w:snapToGrid w:val="0"/>
              <w:rPr>
                <w:sz w:val="22"/>
                <w:szCs w:val="22"/>
              </w:rPr>
            </w:pPr>
            <w:r w:rsidRPr="003A0251">
              <w:rPr>
                <w:sz w:val="22"/>
                <w:szCs w:val="22"/>
              </w:rPr>
              <w:t>6</w:t>
            </w:r>
            <w:r w:rsidR="006B75E0" w:rsidRPr="003A0251">
              <w:rPr>
                <w:sz w:val="22"/>
                <w:szCs w:val="22"/>
              </w:rPr>
              <w:t xml:space="preserve"> класс</w:t>
            </w:r>
          </w:p>
        </w:tc>
      </w:tr>
      <w:tr w:rsidR="006B75E0" w:rsidRPr="003A0251" w:rsidTr="00335490">
        <w:tc>
          <w:tcPr>
            <w:tcW w:w="2410" w:type="dxa"/>
            <w:tcBorders>
              <w:left w:val="single" w:sz="1" w:space="0" w:color="000000"/>
              <w:bottom w:val="single" w:sz="1" w:space="0" w:color="000000"/>
            </w:tcBorders>
            <w:shd w:val="clear" w:color="auto" w:fill="auto"/>
          </w:tcPr>
          <w:p w:rsidR="006B75E0" w:rsidRPr="003A0251" w:rsidRDefault="006B75E0" w:rsidP="00335490">
            <w:pPr>
              <w:pStyle w:val="a3"/>
              <w:rPr>
                <w:b/>
                <w:sz w:val="22"/>
                <w:szCs w:val="22"/>
              </w:rPr>
            </w:pPr>
            <w:r w:rsidRPr="003A0251">
              <w:rPr>
                <w:b/>
                <w:sz w:val="22"/>
                <w:szCs w:val="22"/>
              </w:rPr>
              <w:t>Количество часов</w:t>
            </w:r>
          </w:p>
        </w:tc>
        <w:tc>
          <w:tcPr>
            <w:tcW w:w="7229" w:type="dxa"/>
            <w:tcBorders>
              <w:left w:val="single" w:sz="1" w:space="0" w:color="000000"/>
              <w:bottom w:val="single" w:sz="1" w:space="0" w:color="000000"/>
              <w:right w:val="single" w:sz="1" w:space="0" w:color="000000"/>
            </w:tcBorders>
            <w:shd w:val="clear" w:color="auto" w:fill="auto"/>
          </w:tcPr>
          <w:p w:rsidR="006B75E0" w:rsidRPr="003A0251" w:rsidRDefault="003A0251" w:rsidP="00335490">
            <w:pPr>
              <w:pStyle w:val="a3"/>
              <w:snapToGrid w:val="0"/>
              <w:rPr>
                <w:sz w:val="22"/>
                <w:szCs w:val="22"/>
              </w:rPr>
            </w:pPr>
            <w:r w:rsidRPr="003A0251">
              <w:rPr>
                <w:sz w:val="22"/>
                <w:szCs w:val="22"/>
              </w:rPr>
              <w:t>6 класс – 68 часов</w:t>
            </w:r>
          </w:p>
        </w:tc>
      </w:tr>
      <w:tr w:rsidR="006B75E0" w:rsidRPr="003A0251" w:rsidTr="00335490">
        <w:tc>
          <w:tcPr>
            <w:tcW w:w="2410" w:type="dxa"/>
            <w:tcBorders>
              <w:left w:val="single" w:sz="1" w:space="0" w:color="000000"/>
              <w:bottom w:val="single" w:sz="1" w:space="0" w:color="000000"/>
            </w:tcBorders>
            <w:shd w:val="clear" w:color="auto" w:fill="auto"/>
          </w:tcPr>
          <w:p w:rsidR="006B75E0" w:rsidRPr="003A0251" w:rsidRDefault="006B75E0" w:rsidP="00335490">
            <w:pPr>
              <w:pStyle w:val="a3"/>
              <w:rPr>
                <w:b/>
                <w:sz w:val="22"/>
                <w:szCs w:val="22"/>
              </w:rPr>
            </w:pPr>
            <w:r w:rsidRPr="003A0251">
              <w:rPr>
                <w:b/>
                <w:sz w:val="22"/>
                <w:szCs w:val="22"/>
              </w:rPr>
              <w:t>Цель курса</w:t>
            </w:r>
          </w:p>
        </w:tc>
        <w:tc>
          <w:tcPr>
            <w:tcW w:w="7229" w:type="dxa"/>
            <w:tcBorders>
              <w:left w:val="single" w:sz="1" w:space="0" w:color="000000"/>
              <w:bottom w:val="single" w:sz="1" w:space="0" w:color="000000"/>
              <w:right w:val="single" w:sz="1" w:space="0" w:color="000000"/>
            </w:tcBorders>
            <w:shd w:val="clear" w:color="auto" w:fill="auto"/>
          </w:tcPr>
          <w:p w:rsidR="006B75E0" w:rsidRPr="003A0251" w:rsidRDefault="006B75E0" w:rsidP="003A0251">
            <w:pPr>
              <w:autoSpaceDE w:val="0"/>
              <w:autoSpaceDN w:val="0"/>
              <w:adjustRightInd w:val="0"/>
              <w:spacing w:after="0" w:line="240" w:lineRule="auto"/>
              <w:jc w:val="both"/>
              <w:rPr>
                <w:rFonts w:ascii="Times New Roman CYR" w:hAnsi="Times New Roman CYR" w:cs="Times New Roman CYR"/>
              </w:rPr>
            </w:pPr>
            <w:r w:rsidRPr="003A0251">
              <w:rPr>
                <w:rFonts w:ascii="Times New Roman CYR" w:hAnsi="Times New Roman CYR" w:cs="Times New Roman CYR"/>
              </w:rPr>
              <w:t>- развитие речи, мышления, воображения школьников, способности выбирать средства языка в соответствии с условиями общения, развитие интуиции и "чувства языка";</w:t>
            </w:r>
          </w:p>
          <w:p w:rsidR="006B75E0" w:rsidRPr="003A0251" w:rsidRDefault="006B75E0" w:rsidP="003A0251">
            <w:pPr>
              <w:autoSpaceDE w:val="0"/>
              <w:autoSpaceDN w:val="0"/>
              <w:adjustRightInd w:val="0"/>
              <w:spacing w:after="0" w:line="240" w:lineRule="auto"/>
              <w:jc w:val="both"/>
              <w:rPr>
                <w:rFonts w:ascii="Times New Roman CYR" w:hAnsi="Times New Roman CYR" w:cs="Times New Roman CYR"/>
              </w:rPr>
            </w:pPr>
            <w:r w:rsidRPr="003A0251">
              <w:rPr>
                <w:rFonts w:ascii="Times New Roman CYR" w:hAnsi="Times New Roman CYR" w:cs="Times New Roman CYR"/>
              </w:rPr>
              <w:t xml:space="preserve">- освоение первоначальных знаний о лексике, фонетике, грамматике русского языка; </w:t>
            </w:r>
          </w:p>
          <w:p w:rsidR="006B75E0" w:rsidRPr="003A0251" w:rsidRDefault="006B75E0" w:rsidP="003A0251">
            <w:pPr>
              <w:autoSpaceDE w:val="0"/>
              <w:autoSpaceDN w:val="0"/>
              <w:adjustRightInd w:val="0"/>
              <w:spacing w:after="0" w:line="240" w:lineRule="auto"/>
              <w:jc w:val="both"/>
              <w:rPr>
                <w:rFonts w:ascii="Times New Roman CYR" w:hAnsi="Times New Roman CYR" w:cs="Times New Roman CYR"/>
              </w:rPr>
            </w:pPr>
            <w:r w:rsidRPr="003A0251">
              <w:rPr>
                <w:rFonts w:ascii="Times New Roman CYR" w:hAnsi="Times New Roman CYR" w:cs="Times New Roman CYR"/>
              </w:rPr>
              <w:t>- овладение элементарными способами анализа изучаемых явлений языка.</w:t>
            </w:r>
          </w:p>
        </w:tc>
      </w:tr>
      <w:tr w:rsidR="006B75E0" w:rsidRPr="003A0251" w:rsidTr="003A0251">
        <w:tc>
          <w:tcPr>
            <w:tcW w:w="2410" w:type="dxa"/>
            <w:tcBorders>
              <w:left w:val="single" w:sz="1" w:space="0" w:color="000000"/>
              <w:bottom w:val="single" w:sz="4" w:space="0" w:color="auto"/>
            </w:tcBorders>
            <w:shd w:val="clear" w:color="auto" w:fill="auto"/>
          </w:tcPr>
          <w:p w:rsidR="006B75E0" w:rsidRPr="003A0251" w:rsidRDefault="006B75E0" w:rsidP="00335490">
            <w:pPr>
              <w:pStyle w:val="a3"/>
              <w:rPr>
                <w:b/>
                <w:sz w:val="22"/>
                <w:szCs w:val="22"/>
              </w:rPr>
            </w:pPr>
            <w:r w:rsidRPr="003A0251">
              <w:rPr>
                <w:b/>
                <w:sz w:val="22"/>
                <w:szCs w:val="22"/>
              </w:rPr>
              <w:t>Структура курса</w:t>
            </w:r>
          </w:p>
        </w:tc>
        <w:tc>
          <w:tcPr>
            <w:tcW w:w="7229" w:type="dxa"/>
            <w:tcBorders>
              <w:left w:val="single" w:sz="1" w:space="0" w:color="000000"/>
              <w:bottom w:val="single" w:sz="4" w:space="0" w:color="auto"/>
              <w:right w:val="single" w:sz="1" w:space="0" w:color="000000"/>
            </w:tcBorders>
            <w:shd w:val="clear" w:color="auto" w:fill="auto"/>
          </w:tcPr>
          <w:p w:rsidR="003A0251" w:rsidRPr="003A0251" w:rsidRDefault="006B75E0" w:rsidP="003A0251">
            <w:pPr>
              <w:pStyle w:val="a4"/>
              <w:spacing w:before="0" w:beforeAutospacing="0" w:after="0" w:afterAutospacing="0"/>
              <w:jc w:val="both"/>
              <w:rPr>
                <w:color w:val="000000"/>
                <w:sz w:val="22"/>
                <w:szCs w:val="22"/>
              </w:rPr>
            </w:pPr>
            <w:r w:rsidRPr="003A0251">
              <w:rPr>
                <w:color w:val="000000"/>
                <w:sz w:val="22"/>
                <w:szCs w:val="22"/>
              </w:rPr>
              <w:t>Разделы:</w:t>
            </w:r>
          </w:p>
          <w:p w:rsidR="006B75E0" w:rsidRPr="00113DEE" w:rsidRDefault="003A0251" w:rsidP="003A0251">
            <w:pPr>
              <w:pStyle w:val="a4"/>
              <w:spacing w:before="0" w:beforeAutospacing="0" w:after="0" w:afterAutospacing="0"/>
              <w:jc w:val="both"/>
              <w:rPr>
                <w:sz w:val="22"/>
                <w:szCs w:val="22"/>
              </w:rPr>
            </w:pPr>
            <w:r w:rsidRPr="00113DEE">
              <w:rPr>
                <w:sz w:val="22"/>
                <w:szCs w:val="22"/>
              </w:rPr>
              <w:t>Введение</w:t>
            </w:r>
          </w:p>
          <w:p w:rsidR="003A0251" w:rsidRPr="003A0251" w:rsidRDefault="003A0251" w:rsidP="003A0251">
            <w:pPr>
              <w:pStyle w:val="a4"/>
              <w:spacing w:before="0" w:beforeAutospacing="0" w:after="0" w:afterAutospacing="0"/>
              <w:jc w:val="both"/>
              <w:rPr>
                <w:sz w:val="22"/>
                <w:szCs w:val="22"/>
              </w:rPr>
            </w:pPr>
            <w:r w:rsidRPr="00113DEE">
              <w:rPr>
                <w:sz w:val="22"/>
                <w:szCs w:val="22"/>
              </w:rPr>
              <w:t>История</w:t>
            </w:r>
            <w:r w:rsidRPr="003A0251">
              <w:rPr>
                <w:sz w:val="22"/>
                <w:szCs w:val="22"/>
              </w:rPr>
              <w:t xml:space="preserve"> Древнего мира</w:t>
            </w:r>
          </w:p>
          <w:p w:rsidR="003A0251" w:rsidRPr="003A0251" w:rsidRDefault="003A0251" w:rsidP="003A0251">
            <w:pPr>
              <w:pStyle w:val="a4"/>
              <w:spacing w:before="0" w:beforeAutospacing="0" w:after="0" w:afterAutospacing="0"/>
              <w:jc w:val="both"/>
              <w:rPr>
                <w:sz w:val="22"/>
                <w:szCs w:val="22"/>
              </w:rPr>
            </w:pPr>
            <w:r w:rsidRPr="003A0251">
              <w:rPr>
                <w:sz w:val="22"/>
                <w:szCs w:val="22"/>
              </w:rPr>
              <w:t>История вещей и дел человека</w:t>
            </w:r>
          </w:p>
          <w:p w:rsidR="003A0251" w:rsidRPr="003A0251" w:rsidRDefault="003A0251" w:rsidP="003A0251">
            <w:pPr>
              <w:pStyle w:val="a4"/>
              <w:spacing w:before="0" w:beforeAutospacing="0" w:after="0" w:afterAutospacing="0"/>
              <w:jc w:val="both"/>
              <w:rPr>
                <w:color w:val="000000"/>
                <w:sz w:val="22"/>
                <w:szCs w:val="22"/>
              </w:rPr>
            </w:pPr>
            <w:r w:rsidRPr="003A0251">
              <w:rPr>
                <w:sz w:val="22"/>
                <w:szCs w:val="22"/>
              </w:rPr>
              <w:t>История человеческого общества</w:t>
            </w:r>
          </w:p>
        </w:tc>
      </w:tr>
      <w:tr w:rsidR="003A0251" w:rsidRPr="003A0251" w:rsidTr="003A0251">
        <w:tc>
          <w:tcPr>
            <w:tcW w:w="2410" w:type="dxa"/>
            <w:tcBorders>
              <w:top w:val="single" w:sz="4" w:space="0" w:color="auto"/>
              <w:left w:val="single" w:sz="4" w:space="0" w:color="auto"/>
              <w:bottom w:val="single" w:sz="4" w:space="0" w:color="auto"/>
              <w:right w:val="single" w:sz="4" w:space="0" w:color="auto"/>
            </w:tcBorders>
            <w:shd w:val="clear" w:color="auto" w:fill="auto"/>
          </w:tcPr>
          <w:p w:rsidR="003A0251" w:rsidRPr="003A0251" w:rsidRDefault="003A0251" w:rsidP="00335490">
            <w:pPr>
              <w:pStyle w:val="a3"/>
              <w:rPr>
                <w:b/>
                <w:sz w:val="22"/>
                <w:szCs w:val="22"/>
              </w:rPr>
            </w:pPr>
            <w:r w:rsidRPr="003A0251">
              <w:rPr>
                <w:rFonts w:eastAsia="HiddenHorzOCR"/>
                <w:b/>
                <w:sz w:val="22"/>
                <w:szCs w:val="22"/>
              </w:rPr>
              <w:t>Основные требования к знаниям и умениям учащихся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A0251" w:rsidRPr="003A0251" w:rsidRDefault="003A0251" w:rsidP="003A0251">
            <w:pPr>
              <w:autoSpaceDE w:val="0"/>
              <w:autoSpaceDN w:val="0"/>
              <w:adjustRightInd w:val="0"/>
              <w:spacing w:after="0" w:line="240" w:lineRule="auto"/>
              <w:rPr>
                <w:rFonts w:ascii="Times New Roman" w:eastAsia="HiddenHorzOCR" w:hAnsi="Times New Roman"/>
                <w:b/>
              </w:rPr>
            </w:pPr>
            <w:r w:rsidRPr="003A0251">
              <w:rPr>
                <w:rFonts w:ascii="Times New Roman" w:eastAsia="HiddenHorzOCR" w:hAnsi="Times New Roman"/>
                <w:b/>
              </w:rPr>
              <w:t>1-й уровень:</w:t>
            </w:r>
          </w:p>
          <w:p w:rsidR="003A0251" w:rsidRPr="003A0251" w:rsidRDefault="003A0251" w:rsidP="003A0251">
            <w:pPr>
              <w:autoSpaceDE w:val="0"/>
              <w:autoSpaceDN w:val="0"/>
              <w:adjustRightInd w:val="0"/>
              <w:spacing w:after="0" w:line="240" w:lineRule="auto"/>
              <w:rPr>
                <w:rFonts w:ascii="Times New Roman" w:eastAsia="HiddenHorzOCR" w:hAnsi="Times New Roman"/>
              </w:rPr>
            </w:pPr>
            <w:r w:rsidRPr="003A0251">
              <w:rPr>
                <w:rFonts w:ascii="Times New Roman" w:eastAsia="HiddenHorzOCR" w:hAnsi="Times New Roman"/>
              </w:rPr>
              <w:t>• удовлетворительно знать основные понятия и иметь представления по всем разделам программы, использовать их в самостоятельной речи, в пересказах, в ответах на вопросы;</w:t>
            </w:r>
          </w:p>
          <w:p w:rsidR="003A0251" w:rsidRPr="003A0251" w:rsidRDefault="003A0251" w:rsidP="003A0251">
            <w:pPr>
              <w:autoSpaceDE w:val="0"/>
              <w:autoSpaceDN w:val="0"/>
              <w:adjustRightInd w:val="0"/>
              <w:spacing w:after="0" w:line="240" w:lineRule="auto"/>
              <w:rPr>
                <w:rFonts w:ascii="Times New Roman" w:eastAsia="HiddenHorzOCR" w:hAnsi="Times New Roman"/>
              </w:rPr>
            </w:pPr>
            <w:r w:rsidRPr="003A0251">
              <w:rPr>
                <w:rFonts w:ascii="Times New Roman" w:eastAsia="HiddenHorzOCR" w:hAnsi="Times New Roman"/>
              </w:rPr>
              <w:t>• участвовать в диалогах и беседах по основным темам программы;</w:t>
            </w:r>
          </w:p>
          <w:p w:rsidR="003A0251" w:rsidRPr="003A0251" w:rsidRDefault="003A0251" w:rsidP="003A0251">
            <w:pPr>
              <w:autoSpaceDE w:val="0"/>
              <w:autoSpaceDN w:val="0"/>
              <w:adjustRightInd w:val="0"/>
              <w:spacing w:after="0" w:line="240" w:lineRule="auto"/>
              <w:rPr>
                <w:rFonts w:ascii="Times New Roman" w:eastAsia="HiddenHorzOCR" w:hAnsi="Times New Roman"/>
              </w:rPr>
            </w:pPr>
            <w:r w:rsidRPr="003A0251">
              <w:rPr>
                <w:rFonts w:ascii="Times New Roman" w:eastAsia="HiddenHorzOCR" w:hAnsi="Times New Roman"/>
              </w:rPr>
              <w:t>• высказывать собственные суждения и личностное отношение к изученным темам;</w:t>
            </w:r>
          </w:p>
          <w:p w:rsidR="003A0251" w:rsidRPr="003A0251" w:rsidRDefault="003A0251" w:rsidP="003A0251">
            <w:pPr>
              <w:autoSpaceDE w:val="0"/>
              <w:autoSpaceDN w:val="0"/>
              <w:adjustRightInd w:val="0"/>
              <w:spacing w:after="0" w:line="240" w:lineRule="auto"/>
              <w:rPr>
                <w:rFonts w:ascii="Times New Roman" w:eastAsia="HiddenHorzOCR" w:hAnsi="Times New Roman"/>
              </w:rPr>
            </w:pPr>
            <w:r w:rsidRPr="003A0251">
              <w:rPr>
                <w:rFonts w:ascii="Times New Roman" w:eastAsia="HiddenHorzOCR" w:hAnsi="Times New Roman"/>
              </w:rPr>
              <w:t>• понимать содержание учебных заданий, выполнять их самостоятельно или с помощью учителя;</w:t>
            </w:r>
          </w:p>
          <w:p w:rsidR="003A0251" w:rsidRPr="003A0251" w:rsidRDefault="003A0251" w:rsidP="003A0251">
            <w:pPr>
              <w:autoSpaceDE w:val="0"/>
              <w:autoSpaceDN w:val="0"/>
              <w:adjustRightInd w:val="0"/>
              <w:spacing w:after="0" w:line="240" w:lineRule="auto"/>
              <w:rPr>
                <w:rFonts w:ascii="Times New Roman" w:eastAsia="HiddenHorzOCR" w:hAnsi="Times New Roman"/>
              </w:rPr>
            </w:pPr>
            <w:r w:rsidRPr="003A0251">
              <w:rPr>
                <w:rFonts w:ascii="Times New Roman" w:eastAsia="HiddenHorzOCR" w:hAnsi="Times New Roman"/>
              </w:rPr>
              <w:t>• владеть элементами самоконтроля при выполнении заданий;</w:t>
            </w:r>
          </w:p>
          <w:p w:rsidR="003A0251" w:rsidRPr="003A0251" w:rsidRDefault="003A0251" w:rsidP="003A0251">
            <w:pPr>
              <w:autoSpaceDE w:val="0"/>
              <w:autoSpaceDN w:val="0"/>
              <w:adjustRightInd w:val="0"/>
              <w:spacing w:after="0" w:line="240" w:lineRule="auto"/>
              <w:rPr>
                <w:rFonts w:ascii="Times New Roman" w:eastAsia="HiddenHorzOCR" w:hAnsi="Times New Roman"/>
              </w:rPr>
            </w:pPr>
            <w:r w:rsidRPr="003A0251">
              <w:rPr>
                <w:rFonts w:ascii="Times New Roman" w:eastAsia="HiddenHorzOCR" w:hAnsi="Times New Roman"/>
              </w:rPr>
              <w:t>• владеть элементами оценки и самооценки;</w:t>
            </w:r>
          </w:p>
          <w:p w:rsidR="003A0251" w:rsidRPr="003A0251" w:rsidRDefault="003A0251" w:rsidP="003A0251">
            <w:pPr>
              <w:autoSpaceDE w:val="0"/>
              <w:autoSpaceDN w:val="0"/>
              <w:adjustRightInd w:val="0"/>
              <w:spacing w:after="0" w:line="240" w:lineRule="auto"/>
              <w:rPr>
                <w:rFonts w:ascii="Times New Roman" w:eastAsia="HiddenHorzOCR" w:hAnsi="Times New Roman"/>
              </w:rPr>
            </w:pPr>
            <w:r w:rsidRPr="003A0251">
              <w:rPr>
                <w:rFonts w:ascii="Times New Roman" w:eastAsia="HiddenHorzOCR" w:hAnsi="Times New Roman"/>
              </w:rPr>
              <w:t>• проявлять интерес к изучению истории.</w:t>
            </w:r>
          </w:p>
          <w:p w:rsidR="003A0251" w:rsidRPr="003A0251" w:rsidRDefault="003A0251" w:rsidP="003A0251">
            <w:pPr>
              <w:autoSpaceDE w:val="0"/>
              <w:autoSpaceDN w:val="0"/>
              <w:adjustRightInd w:val="0"/>
              <w:spacing w:after="0" w:line="240" w:lineRule="auto"/>
              <w:rPr>
                <w:rFonts w:ascii="Times New Roman" w:eastAsia="HiddenHorzOCR" w:hAnsi="Times New Roman"/>
                <w:b/>
              </w:rPr>
            </w:pPr>
            <w:r w:rsidRPr="003A0251">
              <w:rPr>
                <w:rFonts w:ascii="Times New Roman" w:eastAsia="HiddenHorzOCR" w:hAnsi="Times New Roman"/>
                <w:b/>
              </w:rPr>
              <w:t>2-й уровень:</w:t>
            </w:r>
          </w:p>
          <w:p w:rsidR="003A0251" w:rsidRPr="003A0251" w:rsidRDefault="003A0251" w:rsidP="003A0251">
            <w:pPr>
              <w:autoSpaceDE w:val="0"/>
              <w:autoSpaceDN w:val="0"/>
              <w:adjustRightInd w:val="0"/>
              <w:spacing w:after="0" w:line="240" w:lineRule="auto"/>
              <w:rPr>
                <w:rFonts w:ascii="Times New Roman" w:eastAsia="HiddenHorzOCR" w:hAnsi="Times New Roman"/>
              </w:rPr>
            </w:pPr>
            <w:r w:rsidRPr="003A0251">
              <w:rPr>
                <w:rFonts w:ascii="Times New Roman" w:eastAsia="HiddenHorzOCR" w:hAnsi="Times New Roman"/>
              </w:rPr>
              <w:t>• знать наиболее доступные исторические события на уровне их понимания;</w:t>
            </w:r>
          </w:p>
          <w:p w:rsidR="003A0251" w:rsidRPr="003A0251" w:rsidRDefault="003A0251" w:rsidP="003A0251">
            <w:pPr>
              <w:autoSpaceDE w:val="0"/>
              <w:autoSpaceDN w:val="0"/>
              <w:adjustRightInd w:val="0"/>
              <w:spacing w:after="0" w:line="240" w:lineRule="auto"/>
              <w:rPr>
                <w:rFonts w:ascii="Times New Roman" w:eastAsia="HiddenHorzOCR" w:hAnsi="Times New Roman"/>
              </w:rPr>
            </w:pPr>
            <w:r w:rsidRPr="003A0251">
              <w:rPr>
                <w:rFonts w:ascii="Times New Roman" w:eastAsia="HiddenHorzOCR" w:hAnsi="Times New Roman"/>
              </w:rPr>
              <w:t>• использовать часть понятий в активной речи;</w:t>
            </w:r>
          </w:p>
          <w:p w:rsidR="003A0251" w:rsidRPr="003A0251" w:rsidRDefault="003A0251" w:rsidP="003A0251">
            <w:pPr>
              <w:autoSpaceDE w:val="0"/>
              <w:autoSpaceDN w:val="0"/>
              <w:adjustRightInd w:val="0"/>
              <w:spacing w:after="0" w:line="240" w:lineRule="auto"/>
              <w:rPr>
                <w:rFonts w:ascii="Times New Roman" w:eastAsia="HiddenHorzOCR" w:hAnsi="Times New Roman"/>
              </w:rPr>
            </w:pPr>
            <w:r w:rsidRPr="003A0251">
              <w:rPr>
                <w:rFonts w:ascii="Times New Roman" w:eastAsia="HiddenHorzOCR" w:hAnsi="Times New Roman"/>
              </w:rPr>
              <w:t>• уметь последовательно отвечать на вопросы по основным темам, выбирать правильный ответ из ряда предложенных вариантов (заданий);</w:t>
            </w:r>
          </w:p>
          <w:p w:rsidR="003A0251" w:rsidRPr="003A0251" w:rsidRDefault="003A0251" w:rsidP="003A0251">
            <w:pPr>
              <w:autoSpaceDE w:val="0"/>
              <w:autoSpaceDN w:val="0"/>
              <w:adjustRightInd w:val="0"/>
              <w:spacing w:after="0" w:line="240" w:lineRule="auto"/>
              <w:rPr>
                <w:rFonts w:ascii="Times New Roman" w:eastAsia="HiddenHorzOCR" w:hAnsi="Times New Roman"/>
              </w:rPr>
            </w:pPr>
            <w:r w:rsidRPr="003A0251">
              <w:rPr>
                <w:rFonts w:ascii="Times New Roman" w:eastAsia="HiddenHorzOCR" w:hAnsi="Times New Roman"/>
              </w:rPr>
              <w:t>• уметь слушать учителя, самостоятельно выполнять</w:t>
            </w:r>
          </w:p>
          <w:p w:rsidR="003A0251" w:rsidRPr="003A0251" w:rsidRDefault="003A0251" w:rsidP="003A0251">
            <w:pPr>
              <w:autoSpaceDE w:val="0"/>
              <w:autoSpaceDN w:val="0"/>
              <w:adjustRightInd w:val="0"/>
              <w:spacing w:after="0" w:line="240" w:lineRule="auto"/>
              <w:rPr>
                <w:rFonts w:ascii="Times New Roman" w:eastAsia="HiddenHorzOCR" w:hAnsi="Times New Roman"/>
              </w:rPr>
            </w:pPr>
            <w:r w:rsidRPr="003A0251">
              <w:rPr>
                <w:rFonts w:ascii="Times New Roman" w:eastAsia="HiddenHorzOCR" w:hAnsi="Times New Roman"/>
              </w:rPr>
              <w:t>предложенные виды заданий;</w:t>
            </w:r>
          </w:p>
          <w:p w:rsidR="003A0251" w:rsidRPr="003A0251" w:rsidRDefault="003A0251" w:rsidP="003A0251">
            <w:pPr>
              <w:autoSpaceDE w:val="0"/>
              <w:autoSpaceDN w:val="0"/>
              <w:adjustRightInd w:val="0"/>
              <w:spacing w:after="0" w:line="240" w:lineRule="auto"/>
              <w:rPr>
                <w:rFonts w:ascii="Times New Roman" w:eastAsia="HiddenHorzOCR" w:hAnsi="Times New Roman"/>
              </w:rPr>
            </w:pPr>
            <w:r w:rsidRPr="003A0251">
              <w:rPr>
                <w:rFonts w:ascii="Times New Roman" w:eastAsia="HiddenHorzOCR" w:hAnsi="Times New Roman"/>
              </w:rPr>
              <w:t>• использовать помощь учителя при выполнении учебных задач, уметь самостоятельно исправлять ошибки;</w:t>
            </w:r>
          </w:p>
          <w:p w:rsidR="003A0251" w:rsidRPr="003A0251" w:rsidRDefault="003A0251" w:rsidP="003A0251">
            <w:pPr>
              <w:autoSpaceDE w:val="0"/>
              <w:autoSpaceDN w:val="0"/>
              <w:adjustRightInd w:val="0"/>
              <w:spacing w:after="0" w:line="240" w:lineRule="auto"/>
              <w:rPr>
                <w:rFonts w:ascii="Times New Roman" w:eastAsia="HiddenHorzOCR" w:hAnsi="Times New Roman"/>
              </w:rPr>
            </w:pPr>
            <w:r w:rsidRPr="003A0251">
              <w:rPr>
                <w:rFonts w:ascii="Times New Roman" w:eastAsia="HiddenHorzOCR" w:hAnsi="Times New Roman"/>
              </w:rPr>
              <w:t>• усвоить элементы контроля учебной деятельности (с помощью памяток, инструкций, опорных схем);</w:t>
            </w:r>
          </w:p>
          <w:p w:rsidR="003A0251" w:rsidRPr="003A0251" w:rsidRDefault="003A0251" w:rsidP="003A0251">
            <w:pPr>
              <w:autoSpaceDE w:val="0"/>
              <w:autoSpaceDN w:val="0"/>
              <w:adjustRightInd w:val="0"/>
              <w:spacing w:after="0" w:line="240" w:lineRule="auto"/>
              <w:jc w:val="both"/>
              <w:rPr>
                <w:rFonts w:ascii="Times New Roman" w:eastAsia="HiddenHorzOCR" w:hAnsi="Times New Roman"/>
              </w:rPr>
            </w:pPr>
            <w:r w:rsidRPr="003A0251">
              <w:rPr>
                <w:rFonts w:ascii="Times New Roman" w:eastAsia="HiddenHorzOCR" w:hAnsi="Times New Roman"/>
              </w:rPr>
              <w:t xml:space="preserve">• адекватно реагировать на оценку учебных действий. </w:t>
            </w:r>
          </w:p>
        </w:tc>
      </w:tr>
    </w:tbl>
    <w:p w:rsidR="006B75E0" w:rsidRPr="006B75E0" w:rsidRDefault="006B75E0" w:rsidP="006B75E0">
      <w:pPr>
        <w:jc w:val="center"/>
        <w:rPr>
          <w:rFonts w:ascii="Times New Roman" w:hAnsi="Times New Roman" w:cs="Times New Roman"/>
          <w:b/>
        </w:rPr>
      </w:pPr>
    </w:p>
    <w:p w:rsidR="000F299D" w:rsidRDefault="000F299D"/>
    <w:p w:rsidR="005D1D39" w:rsidRDefault="005D1D39"/>
    <w:p w:rsidR="005D1D39" w:rsidRDefault="005D1D39"/>
    <w:p w:rsidR="005D1D39" w:rsidRDefault="005D1D39"/>
    <w:p w:rsidR="005D1D39" w:rsidRDefault="005D1D39"/>
    <w:tbl>
      <w:tblPr>
        <w:tblW w:w="9639" w:type="dxa"/>
        <w:tblInd w:w="55" w:type="dxa"/>
        <w:tblLayout w:type="fixed"/>
        <w:tblCellMar>
          <w:top w:w="55" w:type="dxa"/>
          <w:left w:w="55" w:type="dxa"/>
          <w:bottom w:w="55" w:type="dxa"/>
          <w:right w:w="55" w:type="dxa"/>
        </w:tblCellMar>
        <w:tblLook w:val="0000" w:firstRow="0" w:lastRow="0" w:firstColumn="0" w:lastColumn="0" w:noHBand="0" w:noVBand="0"/>
      </w:tblPr>
      <w:tblGrid>
        <w:gridCol w:w="2410"/>
        <w:gridCol w:w="7229"/>
      </w:tblGrid>
      <w:tr w:rsidR="005D1D39" w:rsidRPr="003A0251" w:rsidTr="00305A7B">
        <w:tc>
          <w:tcPr>
            <w:tcW w:w="2410" w:type="dxa"/>
            <w:tcBorders>
              <w:top w:val="single" w:sz="1" w:space="0" w:color="000000"/>
              <w:left w:val="single" w:sz="1" w:space="0" w:color="000000"/>
              <w:bottom w:val="single" w:sz="1" w:space="0" w:color="000000"/>
            </w:tcBorders>
            <w:shd w:val="clear" w:color="auto" w:fill="auto"/>
          </w:tcPr>
          <w:p w:rsidR="005D1D39" w:rsidRPr="003A0251" w:rsidRDefault="005D1D39" w:rsidP="00335490">
            <w:pPr>
              <w:pStyle w:val="a3"/>
              <w:rPr>
                <w:b/>
                <w:bCs/>
                <w:sz w:val="22"/>
                <w:szCs w:val="22"/>
              </w:rPr>
            </w:pPr>
            <w:r w:rsidRPr="003A0251">
              <w:rPr>
                <w:b/>
                <w:sz w:val="22"/>
                <w:szCs w:val="22"/>
              </w:rPr>
              <w:lastRenderedPageBreak/>
              <w:t>Название курса</w:t>
            </w:r>
          </w:p>
        </w:tc>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5D1D39" w:rsidRPr="00305A7B" w:rsidRDefault="005D1D39" w:rsidP="00335490">
            <w:pPr>
              <w:pStyle w:val="a3"/>
              <w:snapToGrid w:val="0"/>
              <w:rPr>
                <w:sz w:val="22"/>
                <w:szCs w:val="22"/>
              </w:rPr>
            </w:pPr>
            <w:r w:rsidRPr="00305A7B">
              <w:rPr>
                <w:b/>
                <w:bCs/>
                <w:sz w:val="22"/>
                <w:szCs w:val="22"/>
              </w:rPr>
              <w:t>География</w:t>
            </w:r>
          </w:p>
        </w:tc>
      </w:tr>
      <w:tr w:rsidR="005D1D39" w:rsidRPr="003A0251" w:rsidTr="00305A7B">
        <w:tc>
          <w:tcPr>
            <w:tcW w:w="2410" w:type="dxa"/>
            <w:tcBorders>
              <w:left w:val="single" w:sz="1" w:space="0" w:color="000000"/>
              <w:bottom w:val="single" w:sz="1" w:space="0" w:color="000000"/>
            </w:tcBorders>
            <w:shd w:val="clear" w:color="auto" w:fill="auto"/>
          </w:tcPr>
          <w:p w:rsidR="005D1D39" w:rsidRPr="003A0251" w:rsidRDefault="005D1D39" w:rsidP="00335490">
            <w:pPr>
              <w:pStyle w:val="a3"/>
              <w:rPr>
                <w:b/>
                <w:sz w:val="22"/>
                <w:szCs w:val="22"/>
              </w:rPr>
            </w:pPr>
            <w:r w:rsidRPr="003A0251">
              <w:rPr>
                <w:b/>
                <w:sz w:val="22"/>
                <w:szCs w:val="22"/>
              </w:rPr>
              <w:t>Класс</w:t>
            </w:r>
          </w:p>
        </w:tc>
        <w:tc>
          <w:tcPr>
            <w:tcW w:w="7229" w:type="dxa"/>
            <w:tcBorders>
              <w:left w:val="single" w:sz="1" w:space="0" w:color="000000"/>
              <w:bottom w:val="single" w:sz="1" w:space="0" w:color="000000"/>
              <w:right w:val="single" w:sz="1" w:space="0" w:color="000000"/>
            </w:tcBorders>
            <w:shd w:val="clear" w:color="auto" w:fill="auto"/>
          </w:tcPr>
          <w:p w:rsidR="005D1D39" w:rsidRPr="00305A7B" w:rsidRDefault="005D1D39" w:rsidP="00335490">
            <w:pPr>
              <w:pStyle w:val="a3"/>
              <w:snapToGrid w:val="0"/>
              <w:rPr>
                <w:sz w:val="22"/>
                <w:szCs w:val="22"/>
              </w:rPr>
            </w:pPr>
            <w:r w:rsidRPr="00305A7B">
              <w:rPr>
                <w:sz w:val="22"/>
                <w:szCs w:val="22"/>
              </w:rPr>
              <w:t>6 - 9  класс</w:t>
            </w:r>
          </w:p>
        </w:tc>
      </w:tr>
      <w:tr w:rsidR="005D1D39" w:rsidRPr="003A0251" w:rsidTr="00305A7B">
        <w:tc>
          <w:tcPr>
            <w:tcW w:w="2410" w:type="dxa"/>
            <w:tcBorders>
              <w:left w:val="single" w:sz="1" w:space="0" w:color="000000"/>
              <w:bottom w:val="single" w:sz="1" w:space="0" w:color="000000"/>
            </w:tcBorders>
            <w:shd w:val="clear" w:color="auto" w:fill="auto"/>
          </w:tcPr>
          <w:p w:rsidR="005D1D39" w:rsidRPr="003A0251" w:rsidRDefault="005D1D39" w:rsidP="00335490">
            <w:pPr>
              <w:pStyle w:val="a3"/>
              <w:rPr>
                <w:b/>
                <w:sz w:val="22"/>
                <w:szCs w:val="22"/>
              </w:rPr>
            </w:pPr>
            <w:r w:rsidRPr="003A0251">
              <w:rPr>
                <w:b/>
                <w:sz w:val="22"/>
                <w:szCs w:val="22"/>
              </w:rPr>
              <w:t>Количество часов</w:t>
            </w:r>
          </w:p>
        </w:tc>
        <w:tc>
          <w:tcPr>
            <w:tcW w:w="7229" w:type="dxa"/>
            <w:tcBorders>
              <w:left w:val="single" w:sz="1" w:space="0" w:color="000000"/>
              <w:bottom w:val="single" w:sz="1" w:space="0" w:color="000000"/>
              <w:right w:val="single" w:sz="1" w:space="0" w:color="000000"/>
            </w:tcBorders>
            <w:shd w:val="clear" w:color="auto" w:fill="auto"/>
          </w:tcPr>
          <w:p w:rsidR="005D1D39" w:rsidRPr="00305A7B" w:rsidRDefault="005D1D39" w:rsidP="00335490">
            <w:pPr>
              <w:pStyle w:val="a3"/>
              <w:snapToGrid w:val="0"/>
              <w:rPr>
                <w:sz w:val="22"/>
                <w:szCs w:val="22"/>
              </w:rPr>
            </w:pPr>
            <w:r w:rsidRPr="00305A7B">
              <w:rPr>
                <w:sz w:val="22"/>
                <w:szCs w:val="22"/>
              </w:rPr>
              <w:t>6</w:t>
            </w:r>
            <w:r w:rsidR="00B51B34" w:rsidRPr="00305A7B">
              <w:rPr>
                <w:sz w:val="22"/>
                <w:szCs w:val="22"/>
              </w:rPr>
              <w:t xml:space="preserve"> - 9</w:t>
            </w:r>
            <w:r w:rsidRPr="00305A7B">
              <w:rPr>
                <w:sz w:val="22"/>
                <w:szCs w:val="22"/>
              </w:rPr>
              <w:t xml:space="preserve"> класс – 68 часов</w:t>
            </w:r>
          </w:p>
        </w:tc>
      </w:tr>
      <w:tr w:rsidR="005D1D39" w:rsidRPr="003A0251" w:rsidTr="00305A7B">
        <w:tc>
          <w:tcPr>
            <w:tcW w:w="2410" w:type="dxa"/>
            <w:tcBorders>
              <w:left w:val="single" w:sz="1" w:space="0" w:color="000000"/>
              <w:bottom w:val="single" w:sz="1" w:space="0" w:color="000000"/>
            </w:tcBorders>
            <w:shd w:val="clear" w:color="auto" w:fill="auto"/>
          </w:tcPr>
          <w:p w:rsidR="005D1D39" w:rsidRPr="003A0251" w:rsidRDefault="005D1D39" w:rsidP="00335490">
            <w:pPr>
              <w:pStyle w:val="a3"/>
              <w:rPr>
                <w:b/>
                <w:sz w:val="22"/>
                <w:szCs w:val="22"/>
              </w:rPr>
            </w:pPr>
            <w:r w:rsidRPr="003A0251">
              <w:rPr>
                <w:b/>
                <w:sz w:val="22"/>
                <w:szCs w:val="22"/>
              </w:rPr>
              <w:t>Цель курса</w:t>
            </w:r>
          </w:p>
        </w:tc>
        <w:tc>
          <w:tcPr>
            <w:tcW w:w="7229" w:type="dxa"/>
            <w:tcBorders>
              <w:left w:val="single" w:sz="1" w:space="0" w:color="000000"/>
              <w:bottom w:val="single" w:sz="1" w:space="0" w:color="000000"/>
              <w:right w:val="single" w:sz="1" w:space="0" w:color="000000"/>
            </w:tcBorders>
            <w:shd w:val="clear" w:color="auto" w:fill="auto"/>
          </w:tcPr>
          <w:p w:rsidR="005D1D39" w:rsidRPr="00305A7B" w:rsidRDefault="00B51B34" w:rsidP="00B51B34">
            <w:pPr>
              <w:spacing w:after="0" w:line="240" w:lineRule="auto"/>
              <w:jc w:val="both"/>
              <w:rPr>
                <w:rFonts w:ascii="Times New Roman" w:hAnsi="Times New Roman" w:cs="Times New Roman"/>
              </w:rPr>
            </w:pPr>
            <w:r w:rsidRPr="00305A7B">
              <w:rPr>
                <w:rFonts w:ascii="Times New Roman" w:hAnsi="Times New Roman" w:cs="Times New Roman"/>
              </w:rPr>
              <w:t>подготовка обучающихся к усвоению знаний о географических объектах (живой и неживой природе Земли, населении и его хозяйственной деятельности) для решения экологических проблем, ориентировки в окружающем мире.</w:t>
            </w:r>
          </w:p>
        </w:tc>
      </w:tr>
      <w:tr w:rsidR="005D1D39" w:rsidRPr="003A0251" w:rsidTr="00305A7B">
        <w:tc>
          <w:tcPr>
            <w:tcW w:w="2410" w:type="dxa"/>
            <w:tcBorders>
              <w:left w:val="single" w:sz="1" w:space="0" w:color="000000"/>
              <w:bottom w:val="single" w:sz="4" w:space="0" w:color="auto"/>
            </w:tcBorders>
            <w:shd w:val="clear" w:color="auto" w:fill="auto"/>
          </w:tcPr>
          <w:p w:rsidR="005D1D39" w:rsidRPr="003A0251" w:rsidRDefault="005D1D39" w:rsidP="00335490">
            <w:pPr>
              <w:pStyle w:val="a3"/>
              <w:rPr>
                <w:b/>
                <w:sz w:val="22"/>
                <w:szCs w:val="22"/>
              </w:rPr>
            </w:pPr>
            <w:r w:rsidRPr="003A0251">
              <w:rPr>
                <w:b/>
                <w:sz w:val="22"/>
                <w:szCs w:val="22"/>
              </w:rPr>
              <w:t>Структура курса</w:t>
            </w:r>
          </w:p>
        </w:tc>
        <w:tc>
          <w:tcPr>
            <w:tcW w:w="7229" w:type="dxa"/>
            <w:tcBorders>
              <w:left w:val="single" w:sz="1" w:space="0" w:color="000000"/>
              <w:bottom w:val="single" w:sz="4" w:space="0" w:color="auto"/>
              <w:right w:val="single" w:sz="1" w:space="0" w:color="000000"/>
            </w:tcBorders>
            <w:shd w:val="clear" w:color="auto" w:fill="auto"/>
          </w:tcPr>
          <w:p w:rsidR="005D1D39" w:rsidRPr="00305A7B" w:rsidRDefault="004307A6" w:rsidP="00335490">
            <w:pPr>
              <w:pStyle w:val="a4"/>
              <w:spacing w:before="0" w:beforeAutospacing="0" w:after="0" w:afterAutospacing="0"/>
              <w:jc w:val="both"/>
              <w:rPr>
                <w:b/>
                <w:color w:val="000000"/>
                <w:sz w:val="22"/>
                <w:szCs w:val="22"/>
              </w:rPr>
            </w:pPr>
            <w:r w:rsidRPr="00305A7B">
              <w:rPr>
                <w:b/>
                <w:color w:val="000000"/>
                <w:sz w:val="22"/>
                <w:szCs w:val="22"/>
              </w:rPr>
              <w:t>6 класс</w:t>
            </w:r>
          </w:p>
          <w:p w:rsidR="00082C94" w:rsidRPr="00305A7B" w:rsidRDefault="00082C94" w:rsidP="00335490">
            <w:pPr>
              <w:pStyle w:val="a4"/>
              <w:spacing w:before="0" w:beforeAutospacing="0" w:after="0" w:afterAutospacing="0"/>
              <w:jc w:val="both"/>
              <w:rPr>
                <w:color w:val="000000"/>
                <w:sz w:val="22"/>
                <w:szCs w:val="22"/>
              </w:rPr>
            </w:pPr>
            <w:r w:rsidRPr="00305A7B">
              <w:rPr>
                <w:color w:val="000000"/>
                <w:sz w:val="22"/>
                <w:szCs w:val="22"/>
              </w:rPr>
              <w:t>Введение</w:t>
            </w:r>
          </w:p>
          <w:p w:rsidR="00082C94" w:rsidRPr="00305A7B" w:rsidRDefault="00082C94" w:rsidP="00335490">
            <w:pPr>
              <w:pStyle w:val="a4"/>
              <w:spacing w:before="0" w:beforeAutospacing="0" w:after="0" w:afterAutospacing="0"/>
              <w:jc w:val="both"/>
              <w:rPr>
                <w:color w:val="000000"/>
                <w:sz w:val="22"/>
                <w:szCs w:val="22"/>
              </w:rPr>
            </w:pPr>
            <w:r w:rsidRPr="00305A7B">
              <w:rPr>
                <w:color w:val="000000"/>
                <w:sz w:val="22"/>
                <w:szCs w:val="22"/>
              </w:rPr>
              <w:t>План и карта</w:t>
            </w:r>
          </w:p>
          <w:p w:rsidR="00082C94" w:rsidRPr="00305A7B" w:rsidRDefault="00082C94" w:rsidP="00335490">
            <w:pPr>
              <w:pStyle w:val="a4"/>
              <w:spacing w:before="0" w:beforeAutospacing="0" w:after="0" w:afterAutospacing="0"/>
              <w:jc w:val="both"/>
              <w:rPr>
                <w:color w:val="000000"/>
                <w:sz w:val="22"/>
                <w:szCs w:val="22"/>
              </w:rPr>
            </w:pPr>
            <w:r w:rsidRPr="00305A7B">
              <w:rPr>
                <w:color w:val="000000"/>
                <w:sz w:val="22"/>
                <w:szCs w:val="22"/>
              </w:rPr>
              <w:t>Формы поверхности земли</w:t>
            </w:r>
          </w:p>
          <w:p w:rsidR="00082C94" w:rsidRPr="00305A7B" w:rsidRDefault="00082C94" w:rsidP="00335490">
            <w:pPr>
              <w:pStyle w:val="a4"/>
              <w:spacing w:before="0" w:beforeAutospacing="0" w:after="0" w:afterAutospacing="0"/>
              <w:jc w:val="both"/>
              <w:rPr>
                <w:color w:val="000000"/>
                <w:sz w:val="22"/>
                <w:szCs w:val="22"/>
              </w:rPr>
            </w:pPr>
            <w:r w:rsidRPr="00305A7B">
              <w:rPr>
                <w:color w:val="000000"/>
                <w:sz w:val="22"/>
                <w:szCs w:val="22"/>
              </w:rPr>
              <w:t>Вода на Земле</w:t>
            </w:r>
          </w:p>
          <w:p w:rsidR="00082C94" w:rsidRPr="00305A7B" w:rsidRDefault="00082C94" w:rsidP="00335490">
            <w:pPr>
              <w:pStyle w:val="a4"/>
              <w:spacing w:before="0" w:beforeAutospacing="0" w:after="0" w:afterAutospacing="0"/>
              <w:jc w:val="both"/>
              <w:rPr>
                <w:color w:val="000000"/>
                <w:sz w:val="22"/>
                <w:szCs w:val="22"/>
              </w:rPr>
            </w:pPr>
            <w:r w:rsidRPr="00305A7B">
              <w:rPr>
                <w:color w:val="000000"/>
                <w:sz w:val="22"/>
                <w:szCs w:val="22"/>
              </w:rPr>
              <w:t>Земной шар</w:t>
            </w:r>
          </w:p>
          <w:p w:rsidR="00082C94" w:rsidRPr="00305A7B" w:rsidRDefault="00082C94" w:rsidP="00335490">
            <w:pPr>
              <w:pStyle w:val="a4"/>
              <w:spacing w:before="0" w:beforeAutospacing="0" w:after="0" w:afterAutospacing="0"/>
              <w:jc w:val="both"/>
              <w:rPr>
                <w:color w:val="000000"/>
                <w:sz w:val="22"/>
                <w:szCs w:val="22"/>
              </w:rPr>
            </w:pPr>
            <w:r w:rsidRPr="00305A7B">
              <w:rPr>
                <w:color w:val="000000"/>
                <w:sz w:val="22"/>
                <w:szCs w:val="22"/>
              </w:rPr>
              <w:t>Карта России</w:t>
            </w:r>
          </w:p>
          <w:p w:rsidR="00082C94" w:rsidRPr="00305A7B" w:rsidRDefault="00082C94" w:rsidP="00335490">
            <w:pPr>
              <w:pStyle w:val="a4"/>
              <w:spacing w:before="0" w:beforeAutospacing="0" w:after="0" w:afterAutospacing="0"/>
              <w:jc w:val="both"/>
              <w:rPr>
                <w:b/>
                <w:color w:val="000000"/>
                <w:sz w:val="22"/>
                <w:szCs w:val="22"/>
              </w:rPr>
            </w:pPr>
            <w:r w:rsidRPr="00305A7B">
              <w:rPr>
                <w:b/>
                <w:color w:val="000000"/>
                <w:sz w:val="22"/>
                <w:szCs w:val="22"/>
              </w:rPr>
              <w:t>7 класс</w:t>
            </w:r>
          </w:p>
          <w:p w:rsidR="00082C94" w:rsidRPr="00305A7B" w:rsidRDefault="00082C94" w:rsidP="00335490">
            <w:pPr>
              <w:pStyle w:val="a4"/>
              <w:spacing w:before="0" w:beforeAutospacing="0" w:after="0" w:afterAutospacing="0"/>
              <w:jc w:val="both"/>
              <w:rPr>
                <w:sz w:val="22"/>
                <w:szCs w:val="22"/>
              </w:rPr>
            </w:pPr>
            <w:r w:rsidRPr="00305A7B">
              <w:rPr>
                <w:sz w:val="22"/>
                <w:szCs w:val="22"/>
              </w:rPr>
              <w:t>Особенности природы и хозяйства России</w:t>
            </w:r>
          </w:p>
          <w:p w:rsidR="00082C94" w:rsidRPr="00305A7B" w:rsidRDefault="00082C94" w:rsidP="00335490">
            <w:pPr>
              <w:pStyle w:val="a4"/>
              <w:spacing w:before="0" w:beforeAutospacing="0" w:after="0" w:afterAutospacing="0"/>
              <w:jc w:val="both"/>
              <w:rPr>
                <w:sz w:val="22"/>
                <w:szCs w:val="22"/>
              </w:rPr>
            </w:pPr>
            <w:r w:rsidRPr="00305A7B">
              <w:rPr>
                <w:sz w:val="22"/>
                <w:szCs w:val="22"/>
              </w:rPr>
              <w:t>Природные зоны России</w:t>
            </w:r>
          </w:p>
          <w:p w:rsidR="00082C94" w:rsidRPr="00305A7B" w:rsidRDefault="00082C94" w:rsidP="00335490">
            <w:pPr>
              <w:pStyle w:val="a4"/>
              <w:spacing w:before="0" w:beforeAutospacing="0" w:after="0" w:afterAutospacing="0"/>
              <w:jc w:val="both"/>
              <w:rPr>
                <w:sz w:val="22"/>
                <w:szCs w:val="22"/>
              </w:rPr>
            </w:pPr>
            <w:r w:rsidRPr="00305A7B">
              <w:rPr>
                <w:sz w:val="22"/>
                <w:szCs w:val="22"/>
              </w:rPr>
              <w:t>Зона арктических пустынь</w:t>
            </w:r>
          </w:p>
          <w:p w:rsidR="00082C94" w:rsidRPr="00305A7B" w:rsidRDefault="00082C94" w:rsidP="00335490">
            <w:pPr>
              <w:pStyle w:val="a4"/>
              <w:spacing w:before="0" w:beforeAutospacing="0" w:after="0" w:afterAutospacing="0"/>
              <w:jc w:val="both"/>
              <w:rPr>
                <w:sz w:val="22"/>
                <w:szCs w:val="22"/>
              </w:rPr>
            </w:pPr>
            <w:r w:rsidRPr="00305A7B">
              <w:rPr>
                <w:sz w:val="22"/>
                <w:szCs w:val="22"/>
              </w:rPr>
              <w:t>Тундра</w:t>
            </w:r>
          </w:p>
          <w:p w:rsidR="00082C94" w:rsidRPr="00305A7B" w:rsidRDefault="00082C94" w:rsidP="00335490">
            <w:pPr>
              <w:pStyle w:val="a4"/>
              <w:spacing w:before="0" w:beforeAutospacing="0" w:after="0" w:afterAutospacing="0"/>
              <w:jc w:val="both"/>
              <w:rPr>
                <w:sz w:val="22"/>
                <w:szCs w:val="22"/>
              </w:rPr>
            </w:pPr>
            <w:r w:rsidRPr="00305A7B">
              <w:rPr>
                <w:sz w:val="22"/>
                <w:szCs w:val="22"/>
              </w:rPr>
              <w:t>Лесная зона</w:t>
            </w:r>
          </w:p>
          <w:p w:rsidR="00082C94" w:rsidRPr="00305A7B" w:rsidRDefault="00082C94" w:rsidP="00335490">
            <w:pPr>
              <w:pStyle w:val="a4"/>
              <w:spacing w:before="0" w:beforeAutospacing="0" w:after="0" w:afterAutospacing="0"/>
              <w:jc w:val="both"/>
              <w:rPr>
                <w:sz w:val="22"/>
                <w:szCs w:val="22"/>
              </w:rPr>
            </w:pPr>
            <w:r w:rsidRPr="00305A7B">
              <w:rPr>
                <w:sz w:val="22"/>
                <w:szCs w:val="22"/>
              </w:rPr>
              <w:t>Степи</w:t>
            </w:r>
          </w:p>
          <w:p w:rsidR="00082C94" w:rsidRPr="00305A7B" w:rsidRDefault="00082C94" w:rsidP="00335490">
            <w:pPr>
              <w:pStyle w:val="a4"/>
              <w:spacing w:before="0" w:beforeAutospacing="0" w:after="0" w:afterAutospacing="0"/>
              <w:jc w:val="both"/>
              <w:rPr>
                <w:sz w:val="22"/>
                <w:szCs w:val="22"/>
              </w:rPr>
            </w:pPr>
            <w:r w:rsidRPr="00305A7B">
              <w:rPr>
                <w:sz w:val="22"/>
                <w:szCs w:val="22"/>
              </w:rPr>
              <w:t>Полупустыни и пустыни</w:t>
            </w:r>
          </w:p>
          <w:p w:rsidR="00082C94" w:rsidRPr="00305A7B" w:rsidRDefault="00082C94" w:rsidP="00335490">
            <w:pPr>
              <w:pStyle w:val="a4"/>
              <w:spacing w:before="0" w:beforeAutospacing="0" w:after="0" w:afterAutospacing="0"/>
              <w:jc w:val="both"/>
              <w:rPr>
                <w:sz w:val="22"/>
                <w:szCs w:val="22"/>
              </w:rPr>
            </w:pPr>
            <w:r w:rsidRPr="00305A7B">
              <w:rPr>
                <w:sz w:val="22"/>
                <w:szCs w:val="22"/>
              </w:rPr>
              <w:t>Субтропики</w:t>
            </w:r>
          </w:p>
          <w:p w:rsidR="00082C94" w:rsidRPr="00305A7B" w:rsidRDefault="00082C94" w:rsidP="00335490">
            <w:pPr>
              <w:pStyle w:val="a4"/>
              <w:spacing w:before="0" w:beforeAutospacing="0" w:after="0" w:afterAutospacing="0"/>
              <w:jc w:val="both"/>
              <w:rPr>
                <w:sz w:val="22"/>
                <w:szCs w:val="22"/>
              </w:rPr>
            </w:pPr>
            <w:r w:rsidRPr="00305A7B">
              <w:rPr>
                <w:sz w:val="22"/>
                <w:szCs w:val="22"/>
              </w:rPr>
              <w:t>Высотная поясность в горах</w:t>
            </w:r>
          </w:p>
          <w:p w:rsidR="00FF140E" w:rsidRPr="00305A7B" w:rsidRDefault="00FF140E" w:rsidP="00335490">
            <w:pPr>
              <w:pStyle w:val="a4"/>
              <w:spacing w:before="0" w:beforeAutospacing="0" w:after="0" w:afterAutospacing="0"/>
              <w:jc w:val="both"/>
              <w:rPr>
                <w:b/>
                <w:sz w:val="22"/>
                <w:szCs w:val="22"/>
              </w:rPr>
            </w:pPr>
            <w:r w:rsidRPr="00305A7B">
              <w:rPr>
                <w:b/>
                <w:sz w:val="22"/>
                <w:szCs w:val="22"/>
              </w:rPr>
              <w:t>8 класс</w:t>
            </w:r>
          </w:p>
          <w:p w:rsidR="00FF140E" w:rsidRPr="00305A7B" w:rsidRDefault="005C1932" w:rsidP="00335490">
            <w:pPr>
              <w:pStyle w:val="a4"/>
              <w:spacing w:before="0" w:beforeAutospacing="0" w:after="0" w:afterAutospacing="0"/>
              <w:jc w:val="both"/>
              <w:rPr>
                <w:sz w:val="22"/>
                <w:szCs w:val="22"/>
              </w:rPr>
            </w:pPr>
            <w:r w:rsidRPr="00305A7B">
              <w:rPr>
                <w:sz w:val="22"/>
                <w:szCs w:val="22"/>
              </w:rPr>
              <w:t>Введение</w:t>
            </w:r>
          </w:p>
          <w:p w:rsidR="005C1932" w:rsidRPr="00305A7B" w:rsidRDefault="005C1932" w:rsidP="00335490">
            <w:pPr>
              <w:pStyle w:val="a4"/>
              <w:spacing w:before="0" w:beforeAutospacing="0" w:after="0" w:afterAutospacing="0"/>
              <w:jc w:val="both"/>
              <w:rPr>
                <w:sz w:val="22"/>
                <w:szCs w:val="22"/>
              </w:rPr>
            </w:pPr>
            <w:r w:rsidRPr="00305A7B">
              <w:rPr>
                <w:sz w:val="22"/>
                <w:szCs w:val="22"/>
              </w:rPr>
              <w:t>Мировой океан</w:t>
            </w:r>
          </w:p>
          <w:p w:rsidR="005C1932" w:rsidRPr="00305A7B" w:rsidRDefault="005C1932" w:rsidP="00335490">
            <w:pPr>
              <w:pStyle w:val="a4"/>
              <w:spacing w:before="0" w:beforeAutospacing="0" w:after="0" w:afterAutospacing="0"/>
              <w:jc w:val="both"/>
              <w:rPr>
                <w:sz w:val="22"/>
                <w:szCs w:val="22"/>
              </w:rPr>
            </w:pPr>
            <w:r w:rsidRPr="00305A7B">
              <w:rPr>
                <w:sz w:val="22"/>
                <w:szCs w:val="22"/>
              </w:rPr>
              <w:t>Африка</w:t>
            </w:r>
          </w:p>
          <w:p w:rsidR="005C1932" w:rsidRPr="00305A7B" w:rsidRDefault="005C1932" w:rsidP="00335490">
            <w:pPr>
              <w:pStyle w:val="a4"/>
              <w:spacing w:before="0" w:beforeAutospacing="0" w:after="0" w:afterAutospacing="0"/>
              <w:jc w:val="both"/>
              <w:rPr>
                <w:sz w:val="22"/>
                <w:szCs w:val="22"/>
              </w:rPr>
            </w:pPr>
            <w:r w:rsidRPr="00305A7B">
              <w:rPr>
                <w:sz w:val="22"/>
                <w:szCs w:val="22"/>
              </w:rPr>
              <w:t>Австралия</w:t>
            </w:r>
          </w:p>
          <w:p w:rsidR="005C1932" w:rsidRPr="00305A7B" w:rsidRDefault="005C1932" w:rsidP="00335490">
            <w:pPr>
              <w:pStyle w:val="a4"/>
              <w:spacing w:before="0" w:beforeAutospacing="0" w:after="0" w:afterAutospacing="0"/>
              <w:jc w:val="both"/>
              <w:rPr>
                <w:sz w:val="22"/>
                <w:szCs w:val="22"/>
              </w:rPr>
            </w:pPr>
            <w:r w:rsidRPr="00305A7B">
              <w:rPr>
                <w:sz w:val="22"/>
                <w:szCs w:val="22"/>
              </w:rPr>
              <w:t>Антарктида</w:t>
            </w:r>
          </w:p>
          <w:p w:rsidR="005C1932" w:rsidRPr="00305A7B" w:rsidRDefault="005C1932" w:rsidP="00335490">
            <w:pPr>
              <w:pStyle w:val="a4"/>
              <w:spacing w:before="0" w:beforeAutospacing="0" w:after="0" w:afterAutospacing="0"/>
              <w:jc w:val="both"/>
              <w:rPr>
                <w:sz w:val="22"/>
                <w:szCs w:val="22"/>
              </w:rPr>
            </w:pPr>
            <w:r w:rsidRPr="00305A7B">
              <w:rPr>
                <w:sz w:val="22"/>
                <w:szCs w:val="22"/>
              </w:rPr>
              <w:t>Северная Америка</w:t>
            </w:r>
          </w:p>
          <w:p w:rsidR="005C1932" w:rsidRPr="00305A7B" w:rsidRDefault="005C1932" w:rsidP="00335490">
            <w:pPr>
              <w:pStyle w:val="a4"/>
              <w:spacing w:before="0" w:beforeAutospacing="0" w:after="0" w:afterAutospacing="0"/>
              <w:jc w:val="both"/>
              <w:rPr>
                <w:sz w:val="22"/>
                <w:szCs w:val="22"/>
              </w:rPr>
            </w:pPr>
            <w:r w:rsidRPr="00305A7B">
              <w:rPr>
                <w:sz w:val="22"/>
                <w:szCs w:val="22"/>
              </w:rPr>
              <w:t>Южная Америка</w:t>
            </w:r>
          </w:p>
          <w:p w:rsidR="005C1932" w:rsidRPr="00305A7B" w:rsidRDefault="005C1932" w:rsidP="00335490">
            <w:pPr>
              <w:pStyle w:val="a4"/>
              <w:spacing w:before="0" w:beforeAutospacing="0" w:after="0" w:afterAutospacing="0"/>
              <w:jc w:val="both"/>
              <w:rPr>
                <w:sz w:val="22"/>
                <w:szCs w:val="22"/>
              </w:rPr>
            </w:pPr>
            <w:r w:rsidRPr="00305A7B">
              <w:rPr>
                <w:sz w:val="22"/>
                <w:szCs w:val="22"/>
              </w:rPr>
              <w:t>Евразия</w:t>
            </w:r>
          </w:p>
          <w:p w:rsidR="005C1932" w:rsidRPr="00305A7B" w:rsidRDefault="005C1932" w:rsidP="00335490">
            <w:pPr>
              <w:pStyle w:val="a4"/>
              <w:spacing w:before="0" w:beforeAutospacing="0" w:after="0" w:afterAutospacing="0"/>
              <w:jc w:val="both"/>
              <w:rPr>
                <w:b/>
                <w:sz w:val="22"/>
                <w:szCs w:val="22"/>
              </w:rPr>
            </w:pPr>
            <w:r w:rsidRPr="00305A7B">
              <w:rPr>
                <w:b/>
                <w:sz w:val="22"/>
                <w:szCs w:val="22"/>
              </w:rPr>
              <w:t>9 класс</w:t>
            </w:r>
          </w:p>
          <w:p w:rsidR="005C1932" w:rsidRPr="00305A7B" w:rsidRDefault="005C1932" w:rsidP="00335490">
            <w:pPr>
              <w:pStyle w:val="a4"/>
              <w:spacing w:before="0" w:beforeAutospacing="0" w:after="0" w:afterAutospacing="0"/>
              <w:jc w:val="both"/>
              <w:rPr>
                <w:sz w:val="22"/>
                <w:szCs w:val="22"/>
              </w:rPr>
            </w:pPr>
            <w:r w:rsidRPr="00305A7B">
              <w:rPr>
                <w:sz w:val="22"/>
                <w:szCs w:val="22"/>
              </w:rPr>
              <w:t>Физическая география Вологодской области</w:t>
            </w:r>
          </w:p>
          <w:p w:rsidR="005C1932" w:rsidRPr="00305A7B" w:rsidRDefault="005C1932" w:rsidP="00335490">
            <w:pPr>
              <w:pStyle w:val="a4"/>
              <w:spacing w:before="0" w:beforeAutospacing="0" w:after="0" w:afterAutospacing="0"/>
              <w:jc w:val="both"/>
              <w:rPr>
                <w:sz w:val="22"/>
                <w:szCs w:val="22"/>
              </w:rPr>
            </w:pPr>
            <w:r w:rsidRPr="00305A7B">
              <w:rPr>
                <w:sz w:val="22"/>
                <w:szCs w:val="22"/>
              </w:rPr>
              <w:t>Экономическая география Вологодской области</w:t>
            </w:r>
          </w:p>
          <w:p w:rsidR="005C1932" w:rsidRPr="00305A7B" w:rsidRDefault="005C1932" w:rsidP="00335490">
            <w:pPr>
              <w:pStyle w:val="a4"/>
              <w:spacing w:before="0" w:beforeAutospacing="0" w:after="0" w:afterAutospacing="0"/>
              <w:jc w:val="both"/>
              <w:rPr>
                <w:sz w:val="22"/>
                <w:szCs w:val="22"/>
              </w:rPr>
            </w:pPr>
            <w:r w:rsidRPr="00305A7B">
              <w:rPr>
                <w:sz w:val="22"/>
                <w:szCs w:val="22"/>
              </w:rPr>
              <w:t>Мой город – Вологда</w:t>
            </w:r>
          </w:p>
          <w:p w:rsidR="005C1932" w:rsidRPr="00305A7B" w:rsidRDefault="005C1932" w:rsidP="00335490">
            <w:pPr>
              <w:pStyle w:val="a4"/>
              <w:spacing w:before="0" w:beforeAutospacing="0" w:after="0" w:afterAutospacing="0"/>
              <w:jc w:val="both"/>
              <w:rPr>
                <w:color w:val="000000"/>
                <w:sz w:val="22"/>
                <w:szCs w:val="22"/>
              </w:rPr>
            </w:pPr>
            <w:r w:rsidRPr="00305A7B">
              <w:rPr>
                <w:sz w:val="22"/>
                <w:szCs w:val="22"/>
              </w:rPr>
              <w:t>Закрепление курса 9 класса «Наш класс»</w:t>
            </w:r>
          </w:p>
        </w:tc>
      </w:tr>
      <w:tr w:rsidR="005D1D39" w:rsidRPr="003A0251" w:rsidTr="00305A7B">
        <w:tc>
          <w:tcPr>
            <w:tcW w:w="2410" w:type="dxa"/>
            <w:tcBorders>
              <w:top w:val="single" w:sz="4" w:space="0" w:color="auto"/>
              <w:left w:val="single" w:sz="4" w:space="0" w:color="auto"/>
              <w:bottom w:val="single" w:sz="4" w:space="0" w:color="auto"/>
              <w:right w:val="single" w:sz="4" w:space="0" w:color="auto"/>
            </w:tcBorders>
            <w:shd w:val="clear" w:color="auto" w:fill="auto"/>
          </w:tcPr>
          <w:p w:rsidR="005D1D39" w:rsidRPr="003A0251" w:rsidRDefault="005D1D39" w:rsidP="00335490">
            <w:pPr>
              <w:pStyle w:val="a3"/>
              <w:rPr>
                <w:b/>
                <w:sz w:val="22"/>
                <w:szCs w:val="22"/>
              </w:rPr>
            </w:pPr>
            <w:r w:rsidRPr="003A0251">
              <w:rPr>
                <w:rFonts w:eastAsia="HiddenHorzOCR"/>
                <w:b/>
                <w:sz w:val="22"/>
                <w:szCs w:val="22"/>
              </w:rPr>
              <w:t>Основные требования к знаниям и умениям учащихся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05A7B" w:rsidRPr="00305A7B" w:rsidRDefault="00305A7B" w:rsidP="00305A7B">
            <w:pPr>
              <w:spacing w:after="0" w:line="240" w:lineRule="auto"/>
              <w:jc w:val="both"/>
              <w:rPr>
                <w:rFonts w:ascii="Times New Roman" w:hAnsi="Times New Roman" w:cs="Times New Roman"/>
              </w:rPr>
            </w:pPr>
            <w:r w:rsidRPr="00305A7B">
              <w:rPr>
                <w:rFonts w:ascii="Times New Roman" w:hAnsi="Times New Roman" w:cs="Times New Roman"/>
              </w:rPr>
              <w:t xml:space="preserve">Учащиеся должны </w:t>
            </w:r>
            <w:r w:rsidRPr="00305A7B">
              <w:rPr>
                <w:rFonts w:ascii="Times New Roman" w:hAnsi="Times New Roman" w:cs="Times New Roman"/>
                <w:b/>
                <w:bCs/>
              </w:rPr>
              <w:t>знать</w:t>
            </w:r>
            <w:r w:rsidRPr="00305A7B">
              <w:rPr>
                <w:rFonts w:ascii="Times New Roman" w:hAnsi="Times New Roman" w:cs="Times New Roman"/>
              </w:rPr>
              <w:t>: особенности географического положения своей местности, типичных представителей животного и растительного мира, основные мероприятия по охране природы своей области, правила поведения в природе; меры безопасности при стихийных бедствиях; медицинские учреждения и отделы социальной защиты своей местности</w:t>
            </w:r>
          </w:p>
          <w:p w:rsidR="00305A7B" w:rsidRPr="00305A7B" w:rsidRDefault="00305A7B" w:rsidP="00305A7B">
            <w:pPr>
              <w:spacing w:after="0" w:line="240" w:lineRule="auto"/>
              <w:jc w:val="both"/>
              <w:rPr>
                <w:rFonts w:ascii="Times New Roman" w:hAnsi="Times New Roman" w:cs="Times New Roman"/>
              </w:rPr>
            </w:pPr>
            <w:r w:rsidRPr="00305A7B">
              <w:rPr>
                <w:rFonts w:ascii="Times New Roman" w:hAnsi="Times New Roman" w:cs="Times New Roman"/>
              </w:rPr>
              <w:t xml:space="preserve">Учащиеся должны </w:t>
            </w:r>
            <w:r w:rsidRPr="00305A7B">
              <w:rPr>
                <w:rFonts w:ascii="Times New Roman" w:hAnsi="Times New Roman" w:cs="Times New Roman"/>
                <w:b/>
                <w:bCs/>
              </w:rPr>
              <w:t>уметь</w:t>
            </w:r>
            <w:r w:rsidRPr="00305A7B">
              <w:rPr>
                <w:rFonts w:ascii="Times New Roman" w:hAnsi="Times New Roman" w:cs="Times New Roman"/>
              </w:rPr>
              <w:t>: находить свою местность на карте России; давать несложную характеристику природных условий и хозяйственных ресурсов своей местности, краткие сведения о прошлом своего края; называть и показывать на иллюстрациях изучаемые культурные  и исторические памятники своей области; правильно вести себя в природе.</w:t>
            </w:r>
          </w:p>
          <w:p w:rsidR="00305A7B" w:rsidRPr="00305A7B" w:rsidRDefault="00305A7B" w:rsidP="00305A7B">
            <w:pPr>
              <w:spacing w:after="0" w:line="240" w:lineRule="auto"/>
              <w:ind w:firstLine="582"/>
              <w:jc w:val="both"/>
              <w:rPr>
                <w:rFonts w:ascii="Times New Roman" w:hAnsi="Times New Roman" w:cs="Times New Roman"/>
              </w:rPr>
            </w:pPr>
            <w:r w:rsidRPr="00305A7B">
              <w:rPr>
                <w:rFonts w:ascii="Times New Roman" w:hAnsi="Times New Roman" w:cs="Times New Roman"/>
              </w:rPr>
              <w:t>В процессе краеведческой работы курса воспитывается любовь к своему Отечеству.</w:t>
            </w:r>
          </w:p>
          <w:p w:rsidR="005D1D39" w:rsidRPr="00305A7B" w:rsidRDefault="00305A7B" w:rsidP="00305A7B">
            <w:pPr>
              <w:spacing w:after="0" w:line="240" w:lineRule="auto"/>
              <w:jc w:val="both"/>
              <w:rPr>
                <w:rFonts w:ascii="Times New Roman" w:hAnsi="Times New Roman" w:cs="Times New Roman"/>
              </w:rPr>
            </w:pPr>
            <w:r w:rsidRPr="00305A7B">
              <w:rPr>
                <w:rFonts w:ascii="Times New Roman" w:hAnsi="Times New Roman" w:cs="Times New Roman"/>
              </w:rPr>
              <w:t>В результате изучения курса географии учащиеся должны овладеть знаниями и умениями, востребованными в повседневной жизни, позволяющими ориентироваться в окружающем мире, значимыми для сохранения  окружающей среды.</w:t>
            </w:r>
          </w:p>
        </w:tc>
      </w:tr>
      <w:tr w:rsidR="00305A7B" w:rsidRPr="003A0251" w:rsidTr="00305A7B">
        <w:tc>
          <w:tcPr>
            <w:tcW w:w="2410" w:type="dxa"/>
            <w:tcBorders>
              <w:top w:val="single" w:sz="4" w:space="0" w:color="auto"/>
              <w:left w:val="single" w:sz="4" w:space="0" w:color="auto"/>
              <w:bottom w:val="single" w:sz="4" w:space="0" w:color="auto"/>
              <w:right w:val="single" w:sz="4" w:space="0" w:color="auto"/>
            </w:tcBorders>
            <w:shd w:val="clear" w:color="auto" w:fill="auto"/>
          </w:tcPr>
          <w:p w:rsidR="00305A7B" w:rsidRPr="00800362" w:rsidRDefault="00305A7B" w:rsidP="00335490">
            <w:pPr>
              <w:pStyle w:val="a3"/>
              <w:rPr>
                <w:rFonts w:eastAsia="HiddenHorzOCR"/>
                <w:b/>
                <w:sz w:val="22"/>
                <w:szCs w:val="22"/>
              </w:rPr>
            </w:pPr>
            <w:r w:rsidRPr="00800362">
              <w:rPr>
                <w:rFonts w:eastAsia="HiddenHorzOCR"/>
                <w:b/>
                <w:sz w:val="22"/>
                <w:szCs w:val="22"/>
              </w:rPr>
              <w:lastRenderedPageBreak/>
              <w:t>Название 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05A7B" w:rsidRPr="00800362" w:rsidRDefault="002448FD" w:rsidP="00305A7B">
            <w:pPr>
              <w:jc w:val="both"/>
              <w:rPr>
                <w:rFonts w:ascii="Times New Roman" w:hAnsi="Times New Roman" w:cs="Times New Roman"/>
                <w:b/>
              </w:rPr>
            </w:pPr>
            <w:r>
              <w:rPr>
                <w:rFonts w:ascii="Times New Roman" w:hAnsi="Times New Roman" w:cs="Times New Roman"/>
                <w:b/>
              </w:rPr>
              <w:t>Биология</w:t>
            </w:r>
          </w:p>
        </w:tc>
      </w:tr>
      <w:tr w:rsidR="00F9124A" w:rsidRPr="003A0251" w:rsidTr="00305A7B">
        <w:tc>
          <w:tcPr>
            <w:tcW w:w="2410" w:type="dxa"/>
            <w:tcBorders>
              <w:top w:val="single" w:sz="4" w:space="0" w:color="auto"/>
              <w:left w:val="single" w:sz="4" w:space="0" w:color="auto"/>
              <w:bottom w:val="single" w:sz="4" w:space="0" w:color="auto"/>
              <w:right w:val="single" w:sz="4" w:space="0" w:color="auto"/>
            </w:tcBorders>
            <w:shd w:val="clear" w:color="auto" w:fill="auto"/>
          </w:tcPr>
          <w:p w:rsidR="00F9124A" w:rsidRPr="00305A7B" w:rsidRDefault="00F9124A" w:rsidP="00335490">
            <w:pPr>
              <w:pStyle w:val="a3"/>
              <w:rPr>
                <w:rFonts w:eastAsia="HiddenHorzOCR"/>
                <w:b/>
                <w:sz w:val="22"/>
                <w:szCs w:val="22"/>
              </w:rPr>
            </w:pPr>
            <w:r w:rsidRPr="00305A7B">
              <w:rPr>
                <w:rFonts w:eastAsia="HiddenHorzOCR"/>
                <w:b/>
                <w:sz w:val="22"/>
                <w:szCs w:val="22"/>
              </w:rPr>
              <w:t>Класс</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F9124A" w:rsidRPr="00305A7B" w:rsidRDefault="00F9124A" w:rsidP="00335490">
            <w:pPr>
              <w:pStyle w:val="a3"/>
              <w:snapToGrid w:val="0"/>
              <w:rPr>
                <w:sz w:val="22"/>
                <w:szCs w:val="22"/>
              </w:rPr>
            </w:pPr>
            <w:r w:rsidRPr="00305A7B">
              <w:rPr>
                <w:sz w:val="22"/>
                <w:szCs w:val="22"/>
              </w:rPr>
              <w:t>6 - 9  класс</w:t>
            </w:r>
            <w:bookmarkStart w:id="0" w:name="_GoBack"/>
            <w:bookmarkEnd w:id="0"/>
          </w:p>
        </w:tc>
      </w:tr>
      <w:tr w:rsidR="00F9124A" w:rsidRPr="003A0251" w:rsidTr="00305A7B">
        <w:tc>
          <w:tcPr>
            <w:tcW w:w="2410" w:type="dxa"/>
            <w:tcBorders>
              <w:top w:val="single" w:sz="4" w:space="0" w:color="auto"/>
              <w:left w:val="single" w:sz="4" w:space="0" w:color="auto"/>
              <w:bottom w:val="single" w:sz="4" w:space="0" w:color="auto"/>
              <w:right w:val="single" w:sz="4" w:space="0" w:color="auto"/>
            </w:tcBorders>
            <w:shd w:val="clear" w:color="auto" w:fill="auto"/>
          </w:tcPr>
          <w:p w:rsidR="00F9124A" w:rsidRPr="00305A7B" w:rsidRDefault="00F9124A" w:rsidP="00335490">
            <w:pPr>
              <w:pStyle w:val="a3"/>
              <w:rPr>
                <w:rFonts w:eastAsia="HiddenHorzOCR"/>
                <w:b/>
                <w:sz w:val="22"/>
                <w:szCs w:val="22"/>
              </w:rPr>
            </w:pPr>
            <w:r w:rsidRPr="00305A7B">
              <w:rPr>
                <w:rFonts w:eastAsia="HiddenHorzOCR"/>
                <w:b/>
                <w:sz w:val="22"/>
                <w:szCs w:val="22"/>
              </w:rPr>
              <w:t>Количество часов</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F9124A" w:rsidRPr="00305A7B" w:rsidRDefault="00F9124A" w:rsidP="00335490">
            <w:pPr>
              <w:pStyle w:val="a3"/>
              <w:snapToGrid w:val="0"/>
              <w:rPr>
                <w:sz w:val="22"/>
                <w:szCs w:val="22"/>
              </w:rPr>
            </w:pPr>
            <w:r w:rsidRPr="00305A7B">
              <w:rPr>
                <w:sz w:val="22"/>
                <w:szCs w:val="22"/>
              </w:rPr>
              <w:t>6 - 9 класс – 68 часов</w:t>
            </w:r>
          </w:p>
        </w:tc>
      </w:tr>
      <w:tr w:rsidR="00305A7B" w:rsidRPr="003A0251" w:rsidTr="00F9124A">
        <w:trPr>
          <w:trHeight w:val="987"/>
        </w:trPr>
        <w:tc>
          <w:tcPr>
            <w:tcW w:w="2410" w:type="dxa"/>
            <w:tcBorders>
              <w:top w:val="single" w:sz="4" w:space="0" w:color="auto"/>
              <w:left w:val="single" w:sz="4" w:space="0" w:color="auto"/>
              <w:bottom w:val="single" w:sz="4" w:space="0" w:color="auto"/>
              <w:right w:val="single" w:sz="4" w:space="0" w:color="auto"/>
            </w:tcBorders>
            <w:shd w:val="clear" w:color="auto" w:fill="auto"/>
          </w:tcPr>
          <w:p w:rsidR="00305A7B" w:rsidRPr="00305A7B" w:rsidRDefault="00305A7B" w:rsidP="00335490">
            <w:pPr>
              <w:pStyle w:val="a3"/>
              <w:rPr>
                <w:rFonts w:eastAsia="HiddenHorzOCR"/>
                <w:b/>
                <w:sz w:val="22"/>
                <w:szCs w:val="22"/>
              </w:rPr>
            </w:pPr>
            <w:r w:rsidRPr="00305A7B">
              <w:rPr>
                <w:rFonts w:eastAsia="HiddenHorzOCR"/>
                <w:b/>
                <w:sz w:val="22"/>
                <w:szCs w:val="22"/>
              </w:rPr>
              <w:t>Цель 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05A7B" w:rsidRPr="00F9124A" w:rsidRDefault="00F9124A" w:rsidP="00F9124A">
            <w:pPr>
              <w:spacing w:after="0" w:line="240" w:lineRule="auto"/>
              <w:rPr>
                <w:rFonts w:ascii="Times New Roman" w:hAnsi="Times New Roman" w:cs="Times New Roman"/>
                <w:b/>
                <w:bCs/>
              </w:rPr>
            </w:pPr>
            <w:r w:rsidRPr="00F9124A">
              <w:rPr>
                <w:rFonts w:ascii="Times New Roman" w:hAnsi="Times New Roman" w:cs="Times New Roman"/>
              </w:rPr>
              <w:t>Освоение знаний о живой приро</w:t>
            </w:r>
            <w:r>
              <w:rPr>
                <w:rFonts w:ascii="Times New Roman" w:hAnsi="Times New Roman" w:cs="Times New Roman"/>
              </w:rPr>
              <w:t>де, присущих ей закономерностях</w:t>
            </w:r>
            <w:r w:rsidRPr="00F9124A">
              <w:rPr>
                <w:rFonts w:ascii="Times New Roman" w:hAnsi="Times New Roman" w:cs="Times New Roman"/>
              </w:rPr>
              <w:t xml:space="preserve">, биологических процессах; строении, жизнедеятельности и </w:t>
            </w:r>
            <w:proofErr w:type="spellStart"/>
            <w:r w:rsidRPr="00F9124A">
              <w:rPr>
                <w:rFonts w:ascii="Times New Roman" w:hAnsi="Times New Roman" w:cs="Times New Roman"/>
              </w:rPr>
              <w:t>средообразующей</w:t>
            </w:r>
            <w:proofErr w:type="spellEnd"/>
            <w:r w:rsidRPr="00F9124A">
              <w:rPr>
                <w:rFonts w:ascii="Times New Roman" w:hAnsi="Times New Roman" w:cs="Times New Roman"/>
              </w:rPr>
              <w:t xml:space="preserve"> роли живых организмов; человеке как биосоциальном существе</w:t>
            </w:r>
            <w:r>
              <w:rPr>
                <w:rFonts w:ascii="Times New Roman" w:hAnsi="Times New Roman" w:cs="Times New Roman"/>
              </w:rPr>
              <w:t>.</w:t>
            </w:r>
          </w:p>
        </w:tc>
      </w:tr>
      <w:tr w:rsidR="00305A7B" w:rsidRPr="00B971D2" w:rsidTr="00305A7B">
        <w:tc>
          <w:tcPr>
            <w:tcW w:w="2410" w:type="dxa"/>
            <w:tcBorders>
              <w:top w:val="single" w:sz="4" w:space="0" w:color="auto"/>
              <w:left w:val="single" w:sz="4" w:space="0" w:color="auto"/>
              <w:bottom w:val="single" w:sz="4" w:space="0" w:color="auto"/>
              <w:right w:val="single" w:sz="4" w:space="0" w:color="auto"/>
            </w:tcBorders>
            <w:shd w:val="clear" w:color="auto" w:fill="auto"/>
          </w:tcPr>
          <w:p w:rsidR="00305A7B" w:rsidRPr="00305A7B" w:rsidRDefault="00305A7B" w:rsidP="00A0252C">
            <w:pPr>
              <w:pStyle w:val="a3"/>
              <w:rPr>
                <w:rFonts w:eastAsia="HiddenHorzOCR"/>
                <w:b/>
                <w:sz w:val="22"/>
                <w:szCs w:val="22"/>
              </w:rPr>
            </w:pPr>
            <w:r w:rsidRPr="00305A7B">
              <w:rPr>
                <w:rFonts w:eastAsia="HiddenHorzOCR"/>
                <w:b/>
                <w:sz w:val="22"/>
                <w:szCs w:val="22"/>
              </w:rPr>
              <w:t>Структура курса</w:t>
            </w:r>
            <w:r w:rsidR="00A0252C">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FA7F00" w:rsidRPr="00B971D2" w:rsidRDefault="00FA7F00" w:rsidP="00F9124A">
            <w:pPr>
              <w:spacing w:after="0" w:line="240" w:lineRule="auto"/>
              <w:rPr>
                <w:rFonts w:ascii="Times New Roman" w:hAnsi="Times New Roman" w:cs="Times New Roman"/>
              </w:rPr>
            </w:pPr>
            <w:r w:rsidRPr="00B971D2">
              <w:rPr>
                <w:rFonts w:ascii="Times New Roman" w:hAnsi="Times New Roman" w:cs="Times New Roman"/>
                <w:b/>
              </w:rPr>
              <w:t>6 класс</w:t>
            </w:r>
            <w:r w:rsidR="00470F88" w:rsidRPr="00B971D2">
              <w:rPr>
                <w:rFonts w:ascii="Times New Roman" w:hAnsi="Times New Roman" w:cs="Times New Roman"/>
              </w:rPr>
              <w:t xml:space="preserve"> </w:t>
            </w:r>
          </w:p>
          <w:p w:rsidR="0007082E" w:rsidRPr="00B971D2" w:rsidRDefault="00621072" w:rsidP="00F9124A">
            <w:pPr>
              <w:spacing w:after="0" w:line="240" w:lineRule="auto"/>
              <w:rPr>
                <w:rFonts w:ascii="Times New Roman" w:hAnsi="Times New Roman" w:cs="Times New Roman"/>
              </w:rPr>
            </w:pPr>
            <w:r w:rsidRPr="00B971D2">
              <w:rPr>
                <w:rFonts w:ascii="Times New Roman" w:hAnsi="Times New Roman" w:cs="Times New Roman"/>
              </w:rPr>
              <w:t xml:space="preserve">1. </w:t>
            </w:r>
            <w:r w:rsidR="00FA7F00" w:rsidRPr="00B971D2">
              <w:rPr>
                <w:rFonts w:ascii="Times New Roman" w:hAnsi="Times New Roman" w:cs="Times New Roman"/>
              </w:rPr>
              <w:t>Введение</w:t>
            </w:r>
            <w:r w:rsidRPr="00B971D2">
              <w:rPr>
                <w:rFonts w:ascii="Times New Roman" w:hAnsi="Times New Roman" w:cs="Times New Roman"/>
              </w:rPr>
              <w:t xml:space="preserve">. 2. </w:t>
            </w:r>
            <w:r w:rsidR="0007082E" w:rsidRPr="00B971D2">
              <w:rPr>
                <w:rFonts w:ascii="Times New Roman" w:hAnsi="Times New Roman" w:cs="Times New Roman"/>
              </w:rPr>
              <w:t>Вода</w:t>
            </w:r>
            <w:r w:rsidRPr="00B971D2">
              <w:rPr>
                <w:rFonts w:ascii="Times New Roman" w:hAnsi="Times New Roman" w:cs="Times New Roman"/>
              </w:rPr>
              <w:t xml:space="preserve">. 3. </w:t>
            </w:r>
            <w:r w:rsidR="0007082E" w:rsidRPr="00B971D2">
              <w:rPr>
                <w:rFonts w:ascii="Times New Roman" w:hAnsi="Times New Roman" w:cs="Times New Roman"/>
              </w:rPr>
              <w:t>Воздух</w:t>
            </w:r>
            <w:r w:rsidRPr="00B971D2">
              <w:rPr>
                <w:rFonts w:ascii="Times New Roman" w:hAnsi="Times New Roman" w:cs="Times New Roman"/>
              </w:rPr>
              <w:t xml:space="preserve">. 4. </w:t>
            </w:r>
            <w:r w:rsidR="0007082E" w:rsidRPr="00B971D2">
              <w:rPr>
                <w:rFonts w:ascii="Times New Roman" w:hAnsi="Times New Roman" w:cs="Times New Roman"/>
              </w:rPr>
              <w:t>Полезные ископаемые</w:t>
            </w:r>
            <w:r w:rsidRPr="00B971D2">
              <w:rPr>
                <w:rFonts w:ascii="Times New Roman" w:hAnsi="Times New Roman" w:cs="Times New Roman"/>
              </w:rPr>
              <w:t xml:space="preserve">. 5. </w:t>
            </w:r>
            <w:r w:rsidR="0007082E" w:rsidRPr="00B971D2">
              <w:rPr>
                <w:rFonts w:ascii="Times New Roman" w:hAnsi="Times New Roman" w:cs="Times New Roman"/>
              </w:rPr>
              <w:t>Почва</w:t>
            </w:r>
            <w:r w:rsidRPr="00B971D2">
              <w:rPr>
                <w:rFonts w:ascii="Times New Roman" w:hAnsi="Times New Roman" w:cs="Times New Roman"/>
              </w:rPr>
              <w:t xml:space="preserve">.            6. </w:t>
            </w:r>
            <w:r w:rsidR="0007082E" w:rsidRPr="00B971D2">
              <w:rPr>
                <w:rFonts w:ascii="Times New Roman" w:hAnsi="Times New Roman" w:cs="Times New Roman"/>
              </w:rPr>
              <w:t>Повторение</w:t>
            </w:r>
          </w:p>
          <w:p w:rsidR="0007082E" w:rsidRPr="00B971D2" w:rsidRDefault="000B1F79" w:rsidP="00F9124A">
            <w:pPr>
              <w:spacing w:after="0" w:line="240" w:lineRule="auto"/>
              <w:rPr>
                <w:rFonts w:ascii="Times New Roman" w:hAnsi="Times New Roman" w:cs="Times New Roman"/>
                <w:b/>
              </w:rPr>
            </w:pPr>
            <w:r w:rsidRPr="00B971D2">
              <w:rPr>
                <w:rFonts w:ascii="Times New Roman" w:hAnsi="Times New Roman" w:cs="Times New Roman"/>
                <w:b/>
              </w:rPr>
              <w:t>7 класс</w:t>
            </w:r>
          </w:p>
          <w:p w:rsidR="00470F88" w:rsidRPr="00B971D2" w:rsidRDefault="00621072" w:rsidP="00470F88">
            <w:pPr>
              <w:spacing w:after="0" w:line="240" w:lineRule="auto"/>
              <w:rPr>
                <w:rFonts w:ascii="Times New Roman" w:hAnsi="Times New Roman" w:cs="Times New Roman"/>
              </w:rPr>
            </w:pPr>
            <w:r w:rsidRPr="00B971D2">
              <w:rPr>
                <w:rFonts w:ascii="Times New Roman" w:hAnsi="Times New Roman" w:cs="Times New Roman"/>
              </w:rPr>
              <w:t xml:space="preserve">1. </w:t>
            </w:r>
            <w:r w:rsidR="00470F88" w:rsidRPr="00B971D2">
              <w:rPr>
                <w:rFonts w:ascii="Times New Roman" w:hAnsi="Times New Roman" w:cs="Times New Roman"/>
              </w:rPr>
              <w:t>Введение. Растения</w:t>
            </w:r>
            <w:r w:rsidRPr="00B971D2">
              <w:rPr>
                <w:rFonts w:ascii="Times New Roman" w:hAnsi="Times New Roman" w:cs="Times New Roman"/>
              </w:rPr>
              <w:t xml:space="preserve">. 2. </w:t>
            </w:r>
            <w:r w:rsidR="00470F88" w:rsidRPr="00B971D2">
              <w:rPr>
                <w:rFonts w:ascii="Times New Roman" w:hAnsi="Times New Roman" w:cs="Times New Roman"/>
              </w:rPr>
              <w:t>Общие сведения о цветковых растениях (подземные и надземные органы растения)</w:t>
            </w:r>
            <w:r w:rsidRPr="00B971D2">
              <w:rPr>
                <w:rFonts w:ascii="Times New Roman" w:hAnsi="Times New Roman" w:cs="Times New Roman"/>
              </w:rPr>
              <w:t xml:space="preserve">. 3. </w:t>
            </w:r>
            <w:r w:rsidR="00470F88" w:rsidRPr="00B971D2">
              <w:rPr>
                <w:rFonts w:ascii="Times New Roman" w:hAnsi="Times New Roman" w:cs="Times New Roman"/>
              </w:rPr>
              <w:t>Растения леса</w:t>
            </w:r>
            <w:r w:rsidRPr="00B971D2">
              <w:rPr>
                <w:rFonts w:ascii="Times New Roman" w:hAnsi="Times New Roman" w:cs="Times New Roman"/>
              </w:rPr>
              <w:t xml:space="preserve">. 4. </w:t>
            </w:r>
            <w:r w:rsidR="00470F88" w:rsidRPr="00B971D2">
              <w:rPr>
                <w:rFonts w:ascii="Times New Roman" w:hAnsi="Times New Roman" w:cs="Times New Roman"/>
              </w:rPr>
              <w:t>Комнатные растения</w:t>
            </w:r>
            <w:r w:rsidRPr="00B971D2">
              <w:rPr>
                <w:rFonts w:ascii="Times New Roman" w:hAnsi="Times New Roman" w:cs="Times New Roman"/>
              </w:rPr>
              <w:t xml:space="preserve">. 5. </w:t>
            </w:r>
            <w:r w:rsidR="00470F88" w:rsidRPr="00B971D2">
              <w:rPr>
                <w:rFonts w:ascii="Times New Roman" w:hAnsi="Times New Roman" w:cs="Times New Roman"/>
              </w:rPr>
              <w:t>Цветочно-декоративные растения</w:t>
            </w:r>
            <w:r w:rsidRPr="00B971D2">
              <w:rPr>
                <w:rFonts w:ascii="Times New Roman" w:hAnsi="Times New Roman" w:cs="Times New Roman"/>
              </w:rPr>
              <w:t xml:space="preserve">. 6. </w:t>
            </w:r>
            <w:r w:rsidR="00470F88" w:rsidRPr="00B971D2">
              <w:rPr>
                <w:rFonts w:ascii="Times New Roman" w:hAnsi="Times New Roman" w:cs="Times New Roman"/>
              </w:rPr>
              <w:t>Растения поля</w:t>
            </w:r>
            <w:r w:rsidRPr="00B971D2">
              <w:rPr>
                <w:rFonts w:ascii="Times New Roman" w:hAnsi="Times New Roman" w:cs="Times New Roman"/>
              </w:rPr>
              <w:t xml:space="preserve">.                   7. </w:t>
            </w:r>
            <w:r w:rsidR="00470F88" w:rsidRPr="00B971D2">
              <w:rPr>
                <w:rFonts w:ascii="Times New Roman" w:hAnsi="Times New Roman" w:cs="Times New Roman"/>
              </w:rPr>
              <w:t>Овощные растения</w:t>
            </w:r>
            <w:r w:rsidRPr="00B971D2">
              <w:rPr>
                <w:rFonts w:ascii="Times New Roman" w:hAnsi="Times New Roman" w:cs="Times New Roman"/>
              </w:rPr>
              <w:t xml:space="preserve">. 8. </w:t>
            </w:r>
            <w:r w:rsidR="00470F88" w:rsidRPr="00B971D2">
              <w:rPr>
                <w:rFonts w:ascii="Times New Roman" w:hAnsi="Times New Roman" w:cs="Times New Roman"/>
              </w:rPr>
              <w:t>Растения сада</w:t>
            </w:r>
          </w:p>
          <w:p w:rsidR="00470F88" w:rsidRPr="00B971D2" w:rsidRDefault="00470F88" w:rsidP="00470F88">
            <w:pPr>
              <w:spacing w:after="0" w:line="240" w:lineRule="auto"/>
              <w:rPr>
                <w:rFonts w:ascii="Times New Roman" w:hAnsi="Times New Roman" w:cs="Times New Roman"/>
                <w:b/>
              </w:rPr>
            </w:pPr>
            <w:r w:rsidRPr="00B971D2">
              <w:rPr>
                <w:rFonts w:ascii="Times New Roman" w:hAnsi="Times New Roman" w:cs="Times New Roman"/>
                <w:b/>
              </w:rPr>
              <w:t>8 класс</w:t>
            </w:r>
          </w:p>
          <w:p w:rsidR="00A0252C" w:rsidRPr="00B971D2" w:rsidRDefault="00621072" w:rsidP="00470F88">
            <w:pPr>
              <w:spacing w:after="0" w:line="240" w:lineRule="auto"/>
              <w:rPr>
                <w:rFonts w:ascii="Times New Roman" w:hAnsi="Times New Roman" w:cs="Times New Roman"/>
              </w:rPr>
            </w:pPr>
            <w:r w:rsidRPr="00B971D2">
              <w:rPr>
                <w:rFonts w:ascii="Times New Roman" w:hAnsi="Times New Roman" w:cs="Times New Roman"/>
              </w:rPr>
              <w:t xml:space="preserve">1. </w:t>
            </w:r>
            <w:r w:rsidR="00A0252C" w:rsidRPr="00B971D2">
              <w:rPr>
                <w:rFonts w:ascii="Times New Roman" w:hAnsi="Times New Roman" w:cs="Times New Roman"/>
              </w:rPr>
              <w:t>Введение. Животные</w:t>
            </w:r>
            <w:r w:rsidRPr="00B971D2">
              <w:rPr>
                <w:rFonts w:ascii="Times New Roman" w:hAnsi="Times New Roman" w:cs="Times New Roman"/>
              </w:rPr>
              <w:t xml:space="preserve">. 2. </w:t>
            </w:r>
            <w:r w:rsidR="00A0252C" w:rsidRPr="00B971D2">
              <w:rPr>
                <w:rFonts w:ascii="Times New Roman" w:hAnsi="Times New Roman" w:cs="Times New Roman"/>
              </w:rPr>
              <w:t>Беспозвоночные животные</w:t>
            </w:r>
            <w:r w:rsidRPr="00B971D2">
              <w:rPr>
                <w:rFonts w:ascii="Times New Roman" w:hAnsi="Times New Roman" w:cs="Times New Roman"/>
              </w:rPr>
              <w:t xml:space="preserve">. 3. </w:t>
            </w:r>
            <w:r w:rsidR="00A0252C" w:rsidRPr="00B971D2">
              <w:rPr>
                <w:rFonts w:ascii="Times New Roman" w:hAnsi="Times New Roman" w:cs="Times New Roman"/>
              </w:rPr>
              <w:t>Позвоночные животные</w:t>
            </w:r>
          </w:p>
          <w:p w:rsidR="00A0252C" w:rsidRPr="00B971D2" w:rsidRDefault="00A0252C" w:rsidP="00470F88">
            <w:pPr>
              <w:spacing w:after="0" w:line="240" w:lineRule="auto"/>
              <w:rPr>
                <w:rFonts w:ascii="Times New Roman" w:hAnsi="Times New Roman" w:cs="Times New Roman"/>
                <w:b/>
              </w:rPr>
            </w:pPr>
            <w:r w:rsidRPr="00B971D2">
              <w:rPr>
                <w:rFonts w:ascii="Times New Roman" w:hAnsi="Times New Roman" w:cs="Times New Roman"/>
                <w:b/>
              </w:rPr>
              <w:t>9 класс</w:t>
            </w:r>
          </w:p>
          <w:p w:rsidR="00A0252C" w:rsidRPr="00B971D2" w:rsidRDefault="00621072" w:rsidP="00B971D2">
            <w:pPr>
              <w:spacing w:after="0" w:line="240" w:lineRule="auto"/>
              <w:rPr>
                <w:rFonts w:ascii="Times New Roman" w:hAnsi="Times New Roman" w:cs="Times New Roman"/>
              </w:rPr>
            </w:pPr>
            <w:r w:rsidRPr="00B971D2">
              <w:rPr>
                <w:rFonts w:ascii="Times New Roman" w:hAnsi="Times New Roman" w:cs="Times New Roman"/>
              </w:rPr>
              <w:t xml:space="preserve">1. </w:t>
            </w:r>
            <w:r w:rsidR="00A0252C" w:rsidRPr="00B971D2">
              <w:rPr>
                <w:rFonts w:ascii="Times New Roman" w:hAnsi="Times New Roman" w:cs="Times New Roman"/>
              </w:rPr>
              <w:t>Введение. Человек</w:t>
            </w:r>
            <w:r w:rsidRPr="00B971D2">
              <w:rPr>
                <w:rFonts w:ascii="Times New Roman" w:hAnsi="Times New Roman" w:cs="Times New Roman"/>
              </w:rPr>
              <w:t xml:space="preserve">. 2. </w:t>
            </w:r>
            <w:r w:rsidR="00A0252C" w:rsidRPr="00B971D2">
              <w:rPr>
                <w:rFonts w:ascii="Times New Roman" w:hAnsi="Times New Roman" w:cs="Times New Roman"/>
              </w:rPr>
              <w:t>Общее знакомство с организмом человека</w:t>
            </w:r>
            <w:r w:rsidR="00B971D2" w:rsidRPr="00B971D2">
              <w:rPr>
                <w:rFonts w:ascii="Times New Roman" w:hAnsi="Times New Roman" w:cs="Times New Roman"/>
              </w:rPr>
              <w:t xml:space="preserve">.            3. </w:t>
            </w:r>
            <w:r w:rsidR="00A0252C" w:rsidRPr="00B971D2">
              <w:rPr>
                <w:rFonts w:ascii="Times New Roman" w:hAnsi="Times New Roman" w:cs="Times New Roman"/>
              </w:rPr>
              <w:t>Опора и движение. Скелет</w:t>
            </w:r>
            <w:r w:rsidR="00B971D2" w:rsidRPr="00B971D2">
              <w:rPr>
                <w:rFonts w:ascii="Times New Roman" w:hAnsi="Times New Roman" w:cs="Times New Roman"/>
              </w:rPr>
              <w:t xml:space="preserve">. 4. </w:t>
            </w:r>
            <w:r w:rsidR="00A0252C" w:rsidRPr="00B971D2">
              <w:rPr>
                <w:rFonts w:ascii="Times New Roman" w:hAnsi="Times New Roman" w:cs="Times New Roman"/>
              </w:rPr>
              <w:t>Мышцы</w:t>
            </w:r>
            <w:r w:rsidR="00B971D2" w:rsidRPr="00B971D2">
              <w:rPr>
                <w:rFonts w:ascii="Times New Roman" w:hAnsi="Times New Roman" w:cs="Times New Roman"/>
              </w:rPr>
              <w:t xml:space="preserve">. 5. </w:t>
            </w:r>
            <w:r w:rsidR="00A0252C" w:rsidRPr="00B971D2">
              <w:rPr>
                <w:rFonts w:ascii="Times New Roman" w:hAnsi="Times New Roman" w:cs="Times New Roman"/>
              </w:rPr>
              <w:t>Кровообращение</w:t>
            </w:r>
            <w:r w:rsidR="00B971D2" w:rsidRPr="00B971D2">
              <w:rPr>
                <w:rFonts w:ascii="Times New Roman" w:hAnsi="Times New Roman" w:cs="Times New Roman"/>
              </w:rPr>
              <w:t xml:space="preserve">. 6. </w:t>
            </w:r>
            <w:r w:rsidR="00A0252C" w:rsidRPr="00B971D2">
              <w:rPr>
                <w:rFonts w:ascii="Times New Roman" w:hAnsi="Times New Roman" w:cs="Times New Roman"/>
              </w:rPr>
              <w:t>Дыхание</w:t>
            </w:r>
            <w:r w:rsidR="00B971D2">
              <w:rPr>
                <w:rFonts w:ascii="Times New Roman" w:hAnsi="Times New Roman" w:cs="Times New Roman"/>
              </w:rPr>
              <w:t>.</w:t>
            </w:r>
          </w:p>
          <w:p w:rsidR="00A0252C" w:rsidRPr="00B971D2" w:rsidRDefault="00B971D2" w:rsidP="00A0252C">
            <w:pPr>
              <w:pStyle w:val="a3"/>
              <w:snapToGrid w:val="0"/>
              <w:spacing w:line="100" w:lineRule="atLeast"/>
              <w:rPr>
                <w:sz w:val="22"/>
                <w:szCs w:val="22"/>
              </w:rPr>
            </w:pPr>
            <w:r>
              <w:rPr>
                <w:sz w:val="22"/>
                <w:szCs w:val="22"/>
              </w:rPr>
              <w:t xml:space="preserve">7. </w:t>
            </w:r>
            <w:r w:rsidR="00A0252C" w:rsidRPr="00B971D2">
              <w:rPr>
                <w:sz w:val="22"/>
                <w:szCs w:val="22"/>
              </w:rPr>
              <w:t>Питание и пищеварение</w:t>
            </w:r>
            <w:r>
              <w:rPr>
                <w:sz w:val="22"/>
                <w:szCs w:val="22"/>
              </w:rPr>
              <w:t xml:space="preserve">. 8. </w:t>
            </w:r>
            <w:r w:rsidR="00A0252C" w:rsidRPr="00B971D2">
              <w:rPr>
                <w:sz w:val="22"/>
                <w:szCs w:val="22"/>
              </w:rPr>
              <w:t>Выделение</w:t>
            </w:r>
            <w:r>
              <w:rPr>
                <w:sz w:val="22"/>
                <w:szCs w:val="22"/>
              </w:rPr>
              <w:t xml:space="preserve">. 9. </w:t>
            </w:r>
            <w:r w:rsidR="00A0252C" w:rsidRPr="00B971D2">
              <w:rPr>
                <w:sz w:val="22"/>
                <w:szCs w:val="22"/>
              </w:rPr>
              <w:t>Размножение и развитие</w:t>
            </w:r>
            <w:r>
              <w:rPr>
                <w:sz w:val="22"/>
                <w:szCs w:val="22"/>
              </w:rPr>
              <w:t>.</w:t>
            </w:r>
          </w:p>
          <w:p w:rsidR="00A0252C" w:rsidRPr="00B971D2" w:rsidRDefault="00B971D2" w:rsidP="00B971D2">
            <w:pPr>
              <w:pStyle w:val="a3"/>
              <w:snapToGrid w:val="0"/>
              <w:spacing w:line="100" w:lineRule="atLeast"/>
              <w:rPr>
                <w:b/>
                <w:sz w:val="22"/>
                <w:szCs w:val="22"/>
              </w:rPr>
            </w:pPr>
            <w:r>
              <w:rPr>
                <w:sz w:val="22"/>
                <w:szCs w:val="22"/>
              </w:rPr>
              <w:t xml:space="preserve">10. </w:t>
            </w:r>
            <w:r w:rsidR="00A0252C" w:rsidRPr="00B971D2">
              <w:rPr>
                <w:sz w:val="22"/>
                <w:szCs w:val="22"/>
              </w:rPr>
              <w:t>Покровы тела</w:t>
            </w:r>
            <w:r>
              <w:rPr>
                <w:sz w:val="22"/>
                <w:szCs w:val="22"/>
              </w:rPr>
              <w:t xml:space="preserve">. 11. </w:t>
            </w:r>
            <w:r w:rsidR="00A0252C" w:rsidRPr="00B971D2">
              <w:rPr>
                <w:sz w:val="22"/>
                <w:szCs w:val="22"/>
              </w:rPr>
              <w:t>Нервная система</w:t>
            </w:r>
            <w:r>
              <w:rPr>
                <w:sz w:val="22"/>
                <w:szCs w:val="22"/>
              </w:rPr>
              <w:t xml:space="preserve">. 12. </w:t>
            </w:r>
            <w:r w:rsidR="00A0252C" w:rsidRPr="00B971D2">
              <w:rPr>
                <w:sz w:val="22"/>
                <w:szCs w:val="22"/>
              </w:rPr>
              <w:t>Органы чувств</w:t>
            </w:r>
            <w:r>
              <w:rPr>
                <w:sz w:val="22"/>
                <w:szCs w:val="22"/>
              </w:rPr>
              <w:t xml:space="preserve">. 13. </w:t>
            </w:r>
            <w:r w:rsidR="00A0252C" w:rsidRPr="00B971D2">
              <w:rPr>
                <w:sz w:val="22"/>
                <w:szCs w:val="22"/>
              </w:rPr>
              <w:t>Повторение. Контрольная работа</w:t>
            </w:r>
          </w:p>
        </w:tc>
      </w:tr>
      <w:tr w:rsidR="00305A7B" w:rsidRPr="003A0251" w:rsidTr="00305A7B">
        <w:tc>
          <w:tcPr>
            <w:tcW w:w="2410" w:type="dxa"/>
            <w:tcBorders>
              <w:top w:val="single" w:sz="4" w:space="0" w:color="auto"/>
              <w:left w:val="single" w:sz="4" w:space="0" w:color="auto"/>
              <w:bottom w:val="single" w:sz="4" w:space="0" w:color="auto"/>
              <w:right w:val="single" w:sz="4" w:space="0" w:color="auto"/>
            </w:tcBorders>
            <w:shd w:val="clear" w:color="auto" w:fill="auto"/>
          </w:tcPr>
          <w:p w:rsidR="00305A7B" w:rsidRPr="00305A7B" w:rsidRDefault="00305A7B" w:rsidP="00335490">
            <w:pPr>
              <w:pStyle w:val="a3"/>
              <w:rPr>
                <w:rFonts w:eastAsia="HiddenHorzOCR"/>
                <w:b/>
                <w:sz w:val="22"/>
                <w:szCs w:val="22"/>
              </w:rPr>
            </w:pPr>
            <w:r w:rsidRPr="003A0251">
              <w:rPr>
                <w:rFonts w:eastAsia="HiddenHorzOCR"/>
                <w:b/>
                <w:sz w:val="22"/>
                <w:szCs w:val="22"/>
              </w:rPr>
              <w:t>Основные требования к знаниям и умениям учащихся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271C4" w:rsidRPr="005271C4" w:rsidRDefault="005271C4" w:rsidP="005271C4">
            <w:pPr>
              <w:shd w:val="clear" w:color="auto" w:fill="FFFFFF"/>
              <w:spacing w:after="0" w:line="240" w:lineRule="auto"/>
              <w:rPr>
                <w:rFonts w:ascii="Times New Roman" w:hAnsi="Times New Roman" w:cs="Times New Roman"/>
                <w:bCs/>
              </w:rPr>
            </w:pPr>
            <w:r w:rsidRPr="005271C4">
              <w:rPr>
                <w:rFonts w:ascii="Times New Roman" w:hAnsi="Times New Roman" w:cs="Times New Roman"/>
                <w:b/>
                <w:bCs/>
              </w:rPr>
              <w:t>Учащиеся должны знать</w:t>
            </w:r>
          </w:p>
          <w:p w:rsidR="005271C4" w:rsidRPr="005271C4" w:rsidRDefault="005271C4" w:rsidP="005271C4">
            <w:pPr>
              <w:shd w:val="clear" w:color="auto" w:fill="FFFFFF"/>
              <w:suppressAutoHyphens/>
              <w:spacing w:after="0" w:line="240" w:lineRule="auto"/>
              <w:rPr>
                <w:rFonts w:ascii="Times New Roman" w:hAnsi="Times New Roman" w:cs="Times New Roman"/>
                <w:bCs/>
              </w:rPr>
            </w:pPr>
            <w:r>
              <w:rPr>
                <w:rFonts w:ascii="Times New Roman" w:hAnsi="Times New Roman" w:cs="Times New Roman"/>
                <w:bCs/>
              </w:rPr>
              <w:t xml:space="preserve">- </w:t>
            </w:r>
            <w:r w:rsidRPr="005271C4">
              <w:rPr>
                <w:rFonts w:ascii="Times New Roman" w:hAnsi="Times New Roman" w:cs="Times New Roman"/>
                <w:bCs/>
              </w:rPr>
              <w:t>название, элементарные функции и расположение основных органов в организме человека;</w:t>
            </w:r>
          </w:p>
          <w:p w:rsidR="005271C4" w:rsidRPr="005271C4" w:rsidRDefault="005271C4" w:rsidP="005271C4">
            <w:pPr>
              <w:shd w:val="clear" w:color="auto" w:fill="FFFFFF"/>
              <w:suppressAutoHyphens/>
              <w:spacing w:after="0" w:line="240" w:lineRule="auto"/>
              <w:rPr>
                <w:rFonts w:ascii="Times New Roman" w:hAnsi="Times New Roman" w:cs="Times New Roman"/>
                <w:bCs/>
              </w:rPr>
            </w:pPr>
            <w:r>
              <w:rPr>
                <w:rFonts w:ascii="Times New Roman" w:hAnsi="Times New Roman" w:cs="Times New Roman"/>
                <w:bCs/>
              </w:rPr>
              <w:t xml:space="preserve">- </w:t>
            </w:r>
            <w:r w:rsidRPr="005271C4">
              <w:rPr>
                <w:rFonts w:ascii="Times New Roman" w:hAnsi="Times New Roman" w:cs="Times New Roman"/>
                <w:bCs/>
              </w:rPr>
              <w:t>о влиянии физической нагрузки на организм;</w:t>
            </w:r>
          </w:p>
          <w:p w:rsidR="005271C4" w:rsidRPr="005271C4" w:rsidRDefault="005271C4" w:rsidP="005271C4">
            <w:pPr>
              <w:shd w:val="clear" w:color="auto" w:fill="FFFFFF"/>
              <w:suppressAutoHyphens/>
              <w:spacing w:after="0" w:line="240" w:lineRule="auto"/>
              <w:rPr>
                <w:rFonts w:ascii="Times New Roman" w:hAnsi="Times New Roman" w:cs="Times New Roman"/>
                <w:bCs/>
              </w:rPr>
            </w:pPr>
            <w:r>
              <w:rPr>
                <w:rFonts w:ascii="Times New Roman" w:hAnsi="Times New Roman" w:cs="Times New Roman"/>
                <w:bCs/>
              </w:rPr>
              <w:t xml:space="preserve">- </w:t>
            </w:r>
            <w:r w:rsidRPr="005271C4">
              <w:rPr>
                <w:rFonts w:ascii="Times New Roman" w:hAnsi="Times New Roman" w:cs="Times New Roman"/>
                <w:bCs/>
              </w:rPr>
              <w:t>нормы правильного питания;</w:t>
            </w:r>
          </w:p>
          <w:p w:rsidR="005271C4" w:rsidRPr="005271C4" w:rsidRDefault="005271C4" w:rsidP="005271C4">
            <w:pPr>
              <w:shd w:val="clear" w:color="auto" w:fill="FFFFFF"/>
              <w:suppressAutoHyphens/>
              <w:spacing w:after="0" w:line="240" w:lineRule="auto"/>
              <w:rPr>
                <w:rFonts w:ascii="Times New Roman" w:hAnsi="Times New Roman" w:cs="Times New Roman"/>
                <w:bCs/>
              </w:rPr>
            </w:pPr>
            <w:r>
              <w:rPr>
                <w:rFonts w:ascii="Times New Roman" w:hAnsi="Times New Roman" w:cs="Times New Roman"/>
                <w:bCs/>
              </w:rPr>
              <w:t xml:space="preserve">- </w:t>
            </w:r>
            <w:r w:rsidRPr="005271C4">
              <w:rPr>
                <w:rFonts w:ascii="Times New Roman" w:hAnsi="Times New Roman" w:cs="Times New Roman"/>
                <w:bCs/>
              </w:rPr>
              <w:t>о вредном влиянии никотина, алкоголя и наркотиков на организм человека;</w:t>
            </w:r>
          </w:p>
          <w:p w:rsidR="005271C4" w:rsidRPr="005271C4" w:rsidRDefault="005271C4" w:rsidP="005271C4">
            <w:pPr>
              <w:shd w:val="clear" w:color="auto" w:fill="FFFFFF"/>
              <w:suppressAutoHyphens/>
              <w:spacing w:after="0" w:line="240" w:lineRule="auto"/>
              <w:rPr>
                <w:rFonts w:ascii="Times New Roman" w:hAnsi="Times New Roman" w:cs="Times New Roman"/>
                <w:bCs/>
              </w:rPr>
            </w:pPr>
            <w:r>
              <w:rPr>
                <w:rFonts w:ascii="Times New Roman" w:hAnsi="Times New Roman" w:cs="Times New Roman"/>
                <w:bCs/>
              </w:rPr>
              <w:t xml:space="preserve">- </w:t>
            </w:r>
            <w:r w:rsidRPr="005271C4">
              <w:rPr>
                <w:rFonts w:ascii="Times New Roman" w:hAnsi="Times New Roman" w:cs="Times New Roman"/>
                <w:bCs/>
              </w:rPr>
              <w:t>специализации врачей, к которым можно обращаться за помощью;</w:t>
            </w:r>
          </w:p>
          <w:p w:rsidR="005271C4" w:rsidRPr="005271C4" w:rsidRDefault="005271C4" w:rsidP="005271C4">
            <w:pPr>
              <w:shd w:val="clear" w:color="auto" w:fill="FFFFFF"/>
              <w:suppressAutoHyphens/>
              <w:spacing w:after="0" w:line="240" w:lineRule="auto"/>
              <w:rPr>
                <w:rFonts w:ascii="Times New Roman" w:hAnsi="Times New Roman" w:cs="Times New Roman"/>
                <w:bCs/>
              </w:rPr>
            </w:pPr>
            <w:r>
              <w:rPr>
                <w:rFonts w:ascii="Times New Roman" w:hAnsi="Times New Roman" w:cs="Times New Roman"/>
                <w:bCs/>
              </w:rPr>
              <w:t xml:space="preserve">- </w:t>
            </w:r>
            <w:r w:rsidRPr="005271C4">
              <w:rPr>
                <w:rFonts w:ascii="Times New Roman" w:hAnsi="Times New Roman" w:cs="Times New Roman"/>
                <w:bCs/>
              </w:rPr>
              <w:t>меры предупреждения сколиоза;</w:t>
            </w:r>
          </w:p>
          <w:p w:rsidR="005271C4" w:rsidRPr="005271C4" w:rsidRDefault="005271C4" w:rsidP="005271C4">
            <w:pPr>
              <w:shd w:val="clear" w:color="auto" w:fill="FFFFFF"/>
              <w:suppressAutoHyphens/>
              <w:spacing w:after="0" w:line="240" w:lineRule="auto"/>
              <w:rPr>
                <w:rFonts w:ascii="Times New Roman" w:hAnsi="Times New Roman" w:cs="Times New Roman"/>
                <w:bCs/>
              </w:rPr>
            </w:pPr>
            <w:r>
              <w:rPr>
                <w:rFonts w:ascii="Times New Roman" w:hAnsi="Times New Roman" w:cs="Times New Roman"/>
                <w:bCs/>
              </w:rPr>
              <w:t xml:space="preserve">- </w:t>
            </w:r>
            <w:r w:rsidRPr="005271C4">
              <w:rPr>
                <w:rFonts w:ascii="Times New Roman" w:hAnsi="Times New Roman" w:cs="Times New Roman"/>
                <w:bCs/>
              </w:rPr>
              <w:t>свою группу крови и резус-фактор;</w:t>
            </w:r>
          </w:p>
          <w:p w:rsidR="005271C4" w:rsidRPr="005271C4" w:rsidRDefault="005271C4" w:rsidP="005271C4">
            <w:pPr>
              <w:shd w:val="clear" w:color="auto" w:fill="FFFFFF"/>
              <w:suppressAutoHyphens/>
              <w:spacing w:after="0" w:line="240" w:lineRule="auto"/>
              <w:rPr>
                <w:rFonts w:ascii="Times New Roman" w:hAnsi="Times New Roman" w:cs="Times New Roman"/>
                <w:bCs/>
              </w:rPr>
            </w:pPr>
            <w:r>
              <w:rPr>
                <w:rFonts w:ascii="Times New Roman" w:hAnsi="Times New Roman" w:cs="Times New Roman"/>
                <w:bCs/>
              </w:rPr>
              <w:t xml:space="preserve">- </w:t>
            </w:r>
            <w:r w:rsidRPr="005271C4">
              <w:rPr>
                <w:rFonts w:ascii="Times New Roman" w:hAnsi="Times New Roman" w:cs="Times New Roman"/>
                <w:bCs/>
              </w:rPr>
              <w:t>норму кровяного давления;</w:t>
            </w:r>
          </w:p>
          <w:p w:rsidR="005271C4" w:rsidRPr="005271C4" w:rsidRDefault="005271C4" w:rsidP="005271C4">
            <w:pPr>
              <w:shd w:val="clear" w:color="auto" w:fill="FFFFFF"/>
              <w:suppressAutoHyphens/>
              <w:spacing w:after="0" w:line="240" w:lineRule="auto"/>
              <w:rPr>
                <w:rFonts w:ascii="Times New Roman" w:hAnsi="Times New Roman" w:cs="Times New Roman"/>
                <w:bCs/>
              </w:rPr>
            </w:pPr>
            <w:r>
              <w:rPr>
                <w:rFonts w:ascii="Times New Roman" w:hAnsi="Times New Roman" w:cs="Times New Roman"/>
                <w:bCs/>
              </w:rPr>
              <w:t xml:space="preserve">- </w:t>
            </w:r>
            <w:r w:rsidRPr="005271C4">
              <w:rPr>
                <w:rFonts w:ascii="Times New Roman" w:hAnsi="Times New Roman" w:cs="Times New Roman"/>
                <w:bCs/>
              </w:rPr>
              <w:t>состояние своего зрения и слуха;</w:t>
            </w:r>
          </w:p>
          <w:p w:rsidR="005271C4" w:rsidRPr="005271C4" w:rsidRDefault="005271C4" w:rsidP="005271C4">
            <w:pPr>
              <w:shd w:val="clear" w:color="auto" w:fill="FFFFFF"/>
              <w:suppressAutoHyphens/>
              <w:spacing w:after="0" w:line="240" w:lineRule="auto"/>
              <w:rPr>
                <w:rFonts w:ascii="Times New Roman" w:hAnsi="Times New Roman" w:cs="Times New Roman"/>
                <w:b/>
                <w:bCs/>
              </w:rPr>
            </w:pPr>
            <w:r>
              <w:rPr>
                <w:rFonts w:ascii="Times New Roman" w:hAnsi="Times New Roman" w:cs="Times New Roman"/>
                <w:bCs/>
              </w:rPr>
              <w:t xml:space="preserve">- </w:t>
            </w:r>
            <w:r w:rsidRPr="005271C4">
              <w:rPr>
                <w:rFonts w:ascii="Times New Roman" w:hAnsi="Times New Roman" w:cs="Times New Roman"/>
                <w:bCs/>
              </w:rPr>
              <w:t>санитарно-гигиенические правила.</w:t>
            </w:r>
          </w:p>
          <w:p w:rsidR="005271C4" w:rsidRPr="005271C4" w:rsidRDefault="005271C4" w:rsidP="005271C4">
            <w:pPr>
              <w:shd w:val="clear" w:color="auto" w:fill="FFFFFF"/>
              <w:spacing w:after="0" w:line="240" w:lineRule="auto"/>
              <w:rPr>
                <w:rFonts w:ascii="Times New Roman" w:hAnsi="Times New Roman" w:cs="Times New Roman"/>
              </w:rPr>
            </w:pPr>
            <w:r w:rsidRPr="005271C4">
              <w:rPr>
                <w:rFonts w:ascii="Times New Roman" w:hAnsi="Times New Roman" w:cs="Times New Roman"/>
                <w:b/>
                <w:bCs/>
              </w:rPr>
              <w:t>Учащиеся должны уметь</w:t>
            </w:r>
          </w:p>
          <w:p w:rsidR="005271C4" w:rsidRPr="005271C4" w:rsidRDefault="005271C4" w:rsidP="005271C4">
            <w:pPr>
              <w:suppressAutoHyphens/>
              <w:spacing w:after="0" w:line="240" w:lineRule="auto"/>
              <w:rPr>
                <w:rFonts w:ascii="Times New Roman" w:hAnsi="Times New Roman" w:cs="Times New Roman"/>
              </w:rPr>
            </w:pPr>
            <w:r>
              <w:rPr>
                <w:rFonts w:ascii="Times New Roman" w:hAnsi="Times New Roman" w:cs="Times New Roman"/>
              </w:rPr>
              <w:t xml:space="preserve">- </w:t>
            </w:r>
            <w:r w:rsidRPr="005271C4">
              <w:rPr>
                <w:rFonts w:ascii="Times New Roman" w:hAnsi="Times New Roman" w:cs="Times New Roman"/>
              </w:rPr>
              <w:t>применять приобретенные знания о функциях человеческого организма в повседневной жизни с целью сохранения и укрепления здоровья;</w:t>
            </w:r>
          </w:p>
          <w:p w:rsidR="005271C4" w:rsidRPr="005271C4" w:rsidRDefault="005271C4" w:rsidP="005271C4">
            <w:pPr>
              <w:suppressAutoHyphens/>
              <w:spacing w:after="0" w:line="240" w:lineRule="auto"/>
              <w:rPr>
                <w:rFonts w:ascii="Times New Roman" w:hAnsi="Times New Roman" w:cs="Times New Roman"/>
              </w:rPr>
            </w:pPr>
            <w:r>
              <w:rPr>
                <w:rFonts w:ascii="Times New Roman" w:hAnsi="Times New Roman" w:cs="Times New Roman"/>
              </w:rPr>
              <w:t xml:space="preserve">- </w:t>
            </w:r>
            <w:r w:rsidRPr="005271C4">
              <w:rPr>
                <w:rFonts w:ascii="Times New Roman" w:hAnsi="Times New Roman" w:cs="Times New Roman"/>
              </w:rPr>
              <w:t>соблюдать санитарно-гигиенические требования;</w:t>
            </w:r>
          </w:p>
          <w:p w:rsidR="005271C4" w:rsidRPr="005271C4" w:rsidRDefault="005271C4" w:rsidP="005271C4">
            <w:pPr>
              <w:suppressAutoHyphens/>
              <w:spacing w:after="0" w:line="240" w:lineRule="auto"/>
              <w:rPr>
                <w:rFonts w:ascii="Times New Roman" w:hAnsi="Times New Roman" w:cs="Times New Roman"/>
              </w:rPr>
            </w:pPr>
            <w:r>
              <w:rPr>
                <w:rFonts w:ascii="Times New Roman" w:hAnsi="Times New Roman" w:cs="Times New Roman"/>
              </w:rPr>
              <w:t xml:space="preserve">- </w:t>
            </w:r>
            <w:r w:rsidRPr="005271C4">
              <w:rPr>
                <w:rFonts w:ascii="Times New Roman" w:hAnsi="Times New Roman" w:cs="Times New Roman"/>
              </w:rPr>
              <w:t>измерять температуру своего тела;</w:t>
            </w:r>
          </w:p>
          <w:p w:rsidR="00305A7B" w:rsidRPr="005271C4" w:rsidRDefault="005271C4" w:rsidP="005271C4">
            <w:pPr>
              <w:suppressAutoHyphens/>
              <w:spacing w:after="0" w:line="240" w:lineRule="auto"/>
              <w:rPr>
                <w:rFonts w:ascii="Times New Roman" w:hAnsi="Times New Roman" w:cs="Times New Roman"/>
                <w:b/>
                <w:u w:val="single"/>
              </w:rPr>
            </w:pPr>
            <w:r>
              <w:rPr>
                <w:rFonts w:ascii="Times New Roman" w:hAnsi="Times New Roman" w:cs="Times New Roman"/>
              </w:rPr>
              <w:t xml:space="preserve">- </w:t>
            </w:r>
            <w:r w:rsidRPr="005271C4">
              <w:rPr>
                <w:rFonts w:ascii="Times New Roman" w:hAnsi="Times New Roman" w:cs="Times New Roman"/>
              </w:rPr>
              <w:t>оказывать доврачебную помощь при вывихах, порезах, кровотечениях, ожогах.</w:t>
            </w:r>
          </w:p>
        </w:tc>
      </w:tr>
    </w:tbl>
    <w:p w:rsidR="005D1D39" w:rsidRDefault="005D1D39"/>
    <w:p w:rsidR="00800362" w:rsidRDefault="00800362"/>
    <w:p w:rsidR="00800362" w:rsidRDefault="00800362"/>
    <w:p w:rsidR="00800362" w:rsidRDefault="00800362"/>
    <w:p w:rsidR="00800362" w:rsidRDefault="00800362"/>
    <w:tbl>
      <w:tblPr>
        <w:tblW w:w="9639" w:type="dxa"/>
        <w:tblInd w:w="55" w:type="dxa"/>
        <w:tblLayout w:type="fixed"/>
        <w:tblCellMar>
          <w:top w:w="55" w:type="dxa"/>
          <w:left w:w="55" w:type="dxa"/>
          <w:bottom w:w="55" w:type="dxa"/>
          <w:right w:w="55" w:type="dxa"/>
        </w:tblCellMar>
        <w:tblLook w:val="0000" w:firstRow="0" w:lastRow="0" w:firstColumn="0" w:lastColumn="0" w:noHBand="0" w:noVBand="0"/>
      </w:tblPr>
      <w:tblGrid>
        <w:gridCol w:w="1560"/>
        <w:gridCol w:w="8079"/>
      </w:tblGrid>
      <w:tr w:rsidR="00800362" w:rsidRPr="003A0251" w:rsidTr="008A3D38">
        <w:tc>
          <w:tcPr>
            <w:tcW w:w="1560" w:type="dxa"/>
            <w:tcBorders>
              <w:top w:val="single" w:sz="4" w:space="0" w:color="auto"/>
              <w:left w:val="single" w:sz="4" w:space="0" w:color="auto"/>
              <w:bottom w:val="single" w:sz="4" w:space="0" w:color="auto"/>
              <w:right w:val="single" w:sz="4" w:space="0" w:color="auto"/>
            </w:tcBorders>
            <w:shd w:val="clear" w:color="auto" w:fill="auto"/>
          </w:tcPr>
          <w:p w:rsidR="00800362" w:rsidRPr="00305A7B" w:rsidRDefault="00800362" w:rsidP="008A3D38">
            <w:pPr>
              <w:pStyle w:val="a3"/>
              <w:rPr>
                <w:rFonts w:eastAsia="HiddenHorzOCR"/>
                <w:b/>
                <w:sz w:val="22"/>
                <w:szCs w:val="22"/>
              </w:rPr>
            </w:pPr>
            <w:r w:rsidRPr="00305A7B">
              <w:rPr>
                <w:rFonts w:eastAsia="HiddenHorzOCR"/>
                <w:b/>
                <w:sz w:val="22"/>
                <w:szCs w:val="22"/>
              </w:rPr>
              <w:lastRenderedPageBreak/>
              <w:t>Название курса</w:t>
            </w:r>
          </w:p>
        </w:tc>
        <w:tc>
          <w:tcPr>
            <w:tcW w:w="8079" w:type="dxa"/>
            <w:tcBorders>
              <w:top w:val="single" w:sz="4" w:space="0" w:color="auto"/>
              <w:left w:val="single" w:sz="4" w:space="0" w:color="auto"/>
              <w:bottom w:val="single" w:sz="4" w:space="0" w:color="auto"/>
              <w:right w:val="single" w:sz="4" w:space="0" w:color="auto"/>
            </w:tcBorders>
            <w:shd w:val="clear" w:color="auto" w:fill="auto"/>
          </w:tcPr>
          <w:p w:rsidR="00800362" w:rsidRPr="00800362" w:rsidRDefault="00800362" w:rsidP="008A3D38">
            <w:pPr>
              <w:spacing w:after="0" w:line="240" w:lineRule="auto"/>
              <w:jc w:val="both"/>
              <w:rPr>
                <w:rFonts w:ascii="Times New Roman" w:hAnsi="Times New Roman" w:cs="Times New Roman"/>
                <w:b/>
              </w:rPr>
            </w:pPr>
            <w:r w:rsidRPr="00800362">
              <w:rPr>
                <w:rFonts w:ascii="Times New Roman" w:hAnsi="Times New Roman" w:cs="Times New Roman"/>
                <w:b/>
              </w:rPr>
              <w:t>История Отечества</w:t>
            </w:r>
          </w:p>
        </w:tc>
      </w:tr>
      <w:tr w:rsidR="00800362" w:rsidRPr="003A0251" w:rsidTr="008A3D38">
        <w:tc>
          <w:tcPr>
            <w:tcW w:w="1560" w:type="dxa"/>
            <w:tcBorders>
              <w:top w:val="single" w:sz="4" w:space="0" w:color="auto"/>
              <w:left w:val="single" w:sz="4" w:space="0" w:color="auto"/>
              <w:bottom w:val="single" w:sz="4" w:space="0" w:color="auto"/>
              <w:right w:val="single" w:sz="4" w:space="0" w:color="auto"/>
            </w:tcBorders>
            <w:shd w:val="clear" w:color="auto" w:fill="auto"/>
          </w:tcPr>
          <w:p w:rsidR="00800362" w:rsidRPr="00305A7B" w:rsidRDefault="00800362" w:rsidP="008A3D38">
            <w:pPr>
              <w:pStyle w:val="a3"/>
              <w:rPr>
                <w:rFonts w:eastAsia="HiddenHorzOCR"/>
                <w:b/>
                <w:sz w:val="22"/>
                <w:szCs w:val="22"/>
              </w:rPr>
            </w:pPr>
            <w:r w:rsidRPr="00305A7B">
              <w:rPr>
                <w:rFonts w:eastAsia="HiddenHorzOCR"/>
                <w:b/>
                <w:sz w:val="22"/>
                <w:szCs w:val="22"/>
              </w:rPr>
              <w:t>Класс</w:t>
            </w:r>
          </w:p>
        </w:tc>
        <w:tc>
          <w:tcPr>
            <w:tcW w:w="8079" w:type="dxa"/>
            <w:tcBorders>
              <w:top w:val="single" w:sz="4" w:space="0" w:color="auto"/>
              <w:left w:val="single" w:sz="4" w:space="0" w:color="auto"/>
              <w:bottom w:val="single" w:sz="4" w:space="0" w:color="auto"/>
              <w:right w:val="single" w:sz="4" w:space="0" w:color="auto"/>
            </w:tcBorders>
            <w:shd w:val="clear" w:color="auto" w:fill="auto"/>
          </w:tcPr>
          <w:p w:rsidR="00800362" w:rsidRPr="00305A7B" w:rsidRDefault="00800362" w:rsidP="008A3D38">
            <w:pPr>
              <w:pStyle w:val="a3"/>
              <w:snapToGrid w:val="0"/>
              <w:rPr>
                <w:sz w:val="22"/>
                <w:szCs w:val="22"/>
              </w:rPr>
            </w:pPr>
            <w:r>
              <w:rPr>
                <w:sz w:val="22"/>
                <w:szCs w:val="22"/>
              </w:rPr>
              <w:t>7</w:t>
            </w:r>
            <w:r w:rsidRPr="00305A7B">
              <w:rPr>
                <w:sz w:val="22"/>
                <w:szCs w:val="22"/>
              </w:rPr>
              <w:t xml:space="preserve"> - 9  класс</w:t>
            </w:r>
          </w:p>
        </w:tc>
      </w:tr>
      <w:tr w:rsidR="00800362" w:rsidRPr="003A0251" w:rsidTr="008A3D38">
        <w:tc>
          <w:tcPr>
            <w:tcW w:w="1560" w:type="dxa"/>
            <w:tcBorders>
              <w:top w:val="single" w:sz="4" w:space="0" w:color="auto"/>
              <w:left w:val="single" w:sz="4" w:space="0" w:color="auto"/>
              <w:bottom w:val="single" w:sz="4" w:space="0" w:color="auto"/>
              <w:right w:val="single" w:sz="4" w:space="0" w:color="auto"/>
            </w:tcBorders>
            <w:shd w:val="clear" w:color="auto" w:fill="auto"/>
          </w:tcPr>
          <w:p w:rsidR="00800362" w:rsidRPr="00305A7B" w:rsidRDefault="00800362" w:rsidP="008A3D38">
            <w:pPr>
              <w:pStyle w:val="a3"/>
              <w:rPr>
                <w:rFonts w:eastAsia="HiddenHorzOCR"/>
                <w:b/>
                <w:sz w:val="22"/>
                <w:szCs w:val="22"/>
              </w:rPr>
            </w:pPr>
            <w:r w:rsidRPr="00305A7B">
              <w:rPr>
                <w:rFonts w:eastAsia="HiddenHorzOCR"/>
                <w:b/>
                <w:sz w:val="22"/>
                <w:szCs w:val="22"/>
              </w:rPr>
              <w:t>Количество часов</w:t>
            </w:r>
          </w:p>
        </w:tc>
        <w:tc>
          <w:tcPr>
            <w:tcW w:w="8079" w:type="dxa"/>
            <w:tcBorders>
              <w:top w:val="single" w:sz="4" w:space="0" w:color="auto"/>
              <w:left w:val="single" w:sz="4" w:space="0" w:color="auto"/>
              <w:bottom w:val="single" w:sz="4" w:space="0" w:color="auto"/>
              <w:right w:val="single" w:sz="4" w:space="0" w:color="auto"/>
            </w:tcBorders>
            <w:shd w:val="clear" w:color="auto" w:fill="auto"/>
          </w:tcPr>
          <w:p w:rsidR="00800362" w:rsidRPr="00305A7B" w:rsidRDefault="00800362" w:rsidP="008A3D38">
            <w:pPr>
              <w:pStyle w:val="a3"/>
              <w:snapToGrid w:val="0"/>
              <w:rPr>
                <w:sz w:val="22"/>
                <w:szCs w:val="22"/>
              </w:rPr>
            </w:pPr>
            <w:r>
              <w:rPr>
                <w:sz w:val="22"/>
                <w:szCs w:val="22"/>
              </w:rPr>
              <w:t>7</w:t>
            </w:r>
            <w:r w:rsidRPr="00305A7B">
              <w:rPr>
                <w:sz w:val="22"/>
                <w:szCs w:val="22"/>
              </w:rPr>
              <w:t xml:space="preserve"> - 9 класс – 68 часов</w:t>
            </w:r>
          </w:p>
        </w:tc>
      </w:tr>
      <w:tr w:rsidR="00800362" w:rsidRPr="003A0251" w:rsidTr="008A3D38">
        <w:trPr>
          <w:trHeight w:val="987"/>
        </w:trPr>
        <w:tc>
          <w:tcPr>
            <w:tcW w:w="1560" w:type="dxa"/>
            <w:tcBorders>
              <w:top w:val="single" w:sz="4" w:space="0" w:color="auto"/>
              <w:left w:val="single" w:sz="4" w:space="0" w:color="auto"/>
              <w:bottom w:val="single" w:sz="4" w:space="0" w:color="auto"/>
              <w:right w:val="single" w:sz="4" w:space="0" w:color="auto"/>
            </w:tcBorders>
            <w:shd w:val="clear" w:color="auto" w:fill="auto"/>
          </w:tcPr>
          <w:p w:rsidR="00800362" w:rsidRPr="00305A7B" w:rsidRDefault="00800362" w:rsidP="008A3D38">
            <w:pPr>
              <w:pStyle w:val="a3"/>
              <w:rPr>
                <w:rFonts w:eastAsia="HiddenHorzOCR"/>
                <w:b/>
                <w:sz w:val="22"/>
                <w:szCs w:val="22"/>
              </w:rPr>
            </w:pPr>
            <w:r w:rsidRPr="00305A7B">
              <w:rPr>
                <w:rFonts w:eastAsia="HiddenHorzOCR"/>
                <w:b/>
                <w:sz w:val="22"/>
                <w:szCs w:val="22"/>
              </w:rPr>
              <w:t>Цель курса</w:t>
            </w:r>
          </w:p>
        </w:tc>
        <w:tc>
          <w:tcPr>
            <w:tcW w:w="8079" w:type="dxa"/>
            <w:tcBorders>
              <w:top w:val="single" w:sz="4" w:space="0" w:color="auto"/>
              <w:left w:val="single" w:sz="4" w:space="0" w:color="auto"/>
              <w:bottom w:val="single" w:sz="4" w:space="0" w:color="auto"/>
              <w:right w:val="single" w:sz="4" w:space="0" w:color="auto"/>
            </w:tcBorders>
            <w:shd w:val="clear" w:color="auto" w:fill="auto"/>
          </w:tcPr>
          <w:p w:rsidR="00800362" w:rsidRPr="008A3D38" w:rsidRDefault="00800362" w:rsidP="008A3D38">
            <w:pPr>
              <w:numPr>
                <w:ilvl w:val="0"/>
                <w:numId w:val="3"/>
              </w:numPr>
              <w:autoSpaceDE w:val="0"/>
              <w:autoSpaceDN w:val="0"/>
              <w:adjustRightInd w:val="0"/>
              <w:spacing w:after="0" w:line="240" w:lineRule="auto"/>
              <w:jc w:val="both"/>
              <w:rPr>
                <w:rFonts w:ascii="Times New Roman" w:eastAsia="Times New Roman" w:hAnsi="Times New Roman" w:cs="Times New Roman"/>
                <w:sz w:val="20"/>
                <w:szCs w:val="20"/>
              </w:rPr>
            </w:pPr>
            <w:r w:rsidRPr="008A3D38">
              <w:rPr>
                <w:rFonts w:ascii="Times New Roman" w:eastAsia="Times New Roman" w:hAnsi="Times New Roman" w:cs="Times New Roman"/>
                <w:sz w:val="20"/>
                <w:szCs w:val="20"/>
              </w:rPr>
              <w:t>освоение учащимися комплекса систематизированных знаний об истории Отечества, роли России как активного участника и творца всемирной истории;</w:t>
            </w:r>
          </w:p>
          <w:p w:rsidR="00800362" w:rsidRPr="008A3D38" w:rsidRDefault="00800362" w:rsidP="008A3D38">
            <w:pPr>
              <w:numPr>
                <w:ilvl w:val="0"/>
                <w:numId w:val="3"/>
              </w:numPr>
              <w:autoSpaceDE w:val="0"/>
              <w:autoSpaceDN w:val="0"/>
              <w:adjustRightInd w:val="0"/>
              <w:spacing w:after="0" w:line="240" w:lineRule="auto"/>
              <w:jc w:val="both"/>
              <w:rPr>
                <w:rFonts w:ascii="Times New Roman" w:eastAsia="Times New Roman" w:hAnsi="Times New Roman" w:cs="Times New Roman"/>
                <w:sz w:val="20"/>
                <w:szCs w:val="20"/>
              </w:rPr>
            </w:pPr>
            <w:r w:rsidRPr="008A3D38">
              <w:rPr>
                <w:rFonts w:ascii="Times New Roman" w:eastAsia="Times New Roman" w:hAnsi="Times New Roman" w:cs="Times New Roman"/>
                <w:sz w:val="20"/>
                <w:szCs w:val="20"/>
              </w:rPr>
              <w:t>развитие у школьников чувства национальной идентичности, патриотизма, толерантности, уважения к историческому пути своего и других народов;</w:t>
            </w:r>
          </w:p>
          <w:p w:rsidR="00800362" w:rsidRPr="008A3D38" w:rsidRDefault="00800362" w:rsidP="008A3D38">
            <w:pPr>
              <w:numPr>
                <w:ilvl w:val="0"/>
                <w:numId w:val="3"/>
              </w:numPr>
              <w:autoSpaceDE w:val="0"/>
              <w:autoSpaceDN w:val="0"/>
              <w:adjustRightInd w:val="0"/>
              <w:spacing w:after="0" w:line="240" w:lineRule="auto"/>
              <w:jc w:val="both"/>
              <w:rPr>
                <w:rFonts w:ascii="Times New Roman" w:eastAsia="Times New Roman" w:hAnsi="Times New Roman" w:cs="Times New Roman"/>
                <w:sz w:val="20"/>
                <w:szCs w:val="20"/>
              </w:rPr>
            </w:pPr>
            <w:r w:rsidRPr="008A3D38">
              <w:rPr>
                <w:rFonts w:ascii="Times New Roman" w:eastAsia="Times New Roman" w:hAnsi="Times New Roman" w:cs="Times New Roman"/>
                <w:sz w:val="20"/>
                <w:szCs w:val="20"/>
              </w:rPr>
              <w:t>развитие у учащихся исторического мышления, под которым понимается способность рассматривать события и явления с точки зрения их исторической обусловленности;</w:t>
            </w:r>
          </w:p>
          <w:p w:rsidR="00800362" w:rsidRPr="008A3D38" w:rsidRDefault="00800362" w:rsidP="008A3D38">
            <w:pPr>
              <w:numPr>
                <w:ilvl w:val="0"/>
                <w:numId w:val="3"/>
              </w:numPr>
              <w:autoSpaceDE w:val="0"/>
              <w:autoSpaceDN w:val="0"/>
              <w:adjustRightInd w:val="0"/>
              <w:spacing w:after="0" w:line="240" w:lineRule="auto"/>
              <w:jc w:val="both"/>
              <w:rPr>
                <w:rFonts w:ascii="Times New Roman" w:hAnsi="Times New Roman" w:cs="Times New Roman"/>
                <w:sz w:val="20"/>
                <w:szCs w:val="20"/>
              </w:rPr>
            </w:pPr>
            <w:r w:rsidRPr="008A3D38">
              <w:rPr>
                <w:rFonts w:ascii="Times New Roman" w:eastAsia="Times New Roman" w:hAnsi="Times New Roman" w:cs="Times New Roman"/>
                <w:sz w:val="20"/>
                <w:szCs w:val="20"/>
              </w:rPr>
              <w:t>овладение учащимися умениями и навыками поиска и систематизации исторической информации.</w:t>
            </w:r>
          </w:p>
        </w:tc>
      </w:tr>
      <w:tr w:rsidR="00800362" w:rsidRPr="00B971D2" w:rsidTr="008A3D38">
        <w:tc>
          <w:tcPr>
            <w:tcW w:w="1560" w:type="dxa"/>
            <w:tcBorders>
              <w:top w:val="single" w:sz="4" w:space="0" w:color="auto"/>
              <w:left w:val="single" w:sz="4" w:space="0" w:color="auto"/>
              <w:bottom w:val="single" w:sz="4" w:space="0" w:color="auto"/>
              <w:right w:val="single" w:sz="4" w:space="0" w:color="auto"/>
            </w:tcBorders>
            <w:shd w:val="clear" w:color="auto" w:fill="auto"/>
          </w:tcPr>
          <w:p w:rsidR="00800362" w:rsidRPr="00305A7B" w:rsidRDefault="00800362" w:rsidP="008A3D38">
            <w:pPr>
              <w:pStyle w:val="a3"/>
              <w:rPr>
                <w:rFonts w:eastAsia="HiddenHorzOCR"/>
                <w:b/>
                <w:sz w:val="22"/>
                <w:szCs w:val="22"/>
              </w:rPr>
            </w:pPr>
            <w:r w:rsidRPr="00305A7B">
              <w:rPr>
                <w:rFonts w:eastAsia="HiddenHorzOCR"/>
                <w:b/>
                <w:sz w:val="22"/>
                <w:szCs w:val="22"/>
              </w:rPr>
              <w:t>Структура курса</w:t>
            </w:r>
            <w:r>
              <w:t xml:space="preserve"> </w:t>
            </w:r>
          </w:p>
        </w:tc>
        <w:tc>
          <w:tcPr>
            <w:tcW w:w="8079" w:type="dxa"/>
            <w:tcBorders>
              <w:top w:val="single" w:sz="4" w:space="0" w:color="auto"/>
              <w:left w:val="single" w:sz="4" w:space="0" w:color="auto"/>
              <w:bottom w:val="single" w:sz="4" w:space="0" w:color="auto"/>
              <w:right w:val="single" w:sz="4" w:space="0" w:color="auto"/>
            </w:tcBorders>
            <w:shd w:val="clear" w:color="auto" w:fill="auto"/>
          </w:tcPr>
          <w:p w:rsidR="00800362" w:rsidRPr="008A3D38" w:rsidRDefault="00800362" w:rsidP="008A3D38">
            <w:pPr>
              <w:pStyle w:val="a3"/>
              <w:snapToGrid w:val="0"/>
              <w:rPr>
                <w:b/>
                <w:sz w:val="20"/>
                <w:szCs w:val="20"/>
              </w:rPr>
            </w:pPr>
            <w:r w:rsidRPr="008A3D38">
              <w:rPr>
                <w:b/>
                <w:sz w:val="20"/>
                <w:szCs w:val="20"/>
              </w:rPr>
              <w:t>7 класс</w:t>
            </w:r>
          </w:p>
          <w:p w:rsidR="00800362" w:rsidRPr="008A3D38" w:rsidRDefault="00800362" w:rsidP="008A3D38">
            <w:pPr>
              <w:pStyle w:val="a3"/>
              <w:snapToGrid w:val="0"/>
              <w:rPr>
                <w:spacing w:val="-12"/>
                <w:sz w:val="20"/>
                <w:szCs w:val="20"/>
              </w:rPr>
            </w:pPr>
            <w:r w:rsidRPr="008A3D38">
              <w:rPr>
                <w:spacing w:val="-12"/>
                <w:sz w:val="20"/>
                <w:szCs w:val="20"/>
              </w:rPr>
              <w:t>Древняя Русь</w:t>
            </w:r>
          </w:p>
          <w:p w:rsidR="00800362" w:rsidRPr="008A3D38" w:rsidRDefault="00800362" w:rsidP="008A3D38">
            <w:pPr>
              <w:pStyle w:val="a3"/>
              <w:snapToGrid w:val="0"/>
              <w:rPr>
                <w:sz w:val="20"/>
                <w:szCs w:val="20"/>
              </w:rPr>
            </w:pPr>
            <w:r w:rsidRPr="008A3D38">
              <w:rPr>
                <w:sz w:val="20"/>
                <w:szCs w:val="20"/>
              </w:rPr>
              <w:t>Русь в борьбе с завоевателями (</w:t>
            </w:r>
            <w:r w:rsidRPr="008A3D38">
              <w:rPr>
                <w:sz w:val="20"/>
                <w:szCs w:val="20"/>
                <w:lang w:val="en-US"/>
              </w:rPr>
              <w:t>XIII</w:t>
            </w:r>
            <w:r w:rsidRPr="008A3D38">
              <w:rPr>
                <w:sz w:val="20"/>
                <w:szCs w:val="20"/>
              </w:rPr>
              <w:t xml:space="preserve">- </w:t>
            </w:r>
            <w:proofErr w:type="gramStart"/>
            <w:r w:rsidRPr="008A3D38">
              <w:rPr>
                <w:sz w:val="20"/>
                <w:szCs w:val="20"/>
                <w:lang w:val="en-US"/>
              </w:rPr>
              <w:t>XV</w:t>
            </w:r>
            <w:proofErr w:type="gramEnd"/>
            <w:r w:rsidRPr="008A3D38">
              <w:rPr>
                <w:sz w:val="20"/>
                <w:szCs w:val="20"/>
              </w:rPr>
              <w:t>вв.)</w:t>
            </w:r>
          </w:p>
          <w:p w:rsidR="00800362" w:rsidRPr="008A3D38" w:rsidRDefault="00800362" w:rsidP="008A3D38">
            <w:pPr>
              <w:pStyle w:val="a3"/>
              <w:snapToGrid w:val="0"/>
              <w:rPr>
                <w:sz w:val="20"/>
                <w:szCs w:val="20"/>
              </w:rPr>
            </w:pPr>
            <w:r w:rsidRPr="008A3D38">
              <w:rPr>
                <w:sz w:val="20"/>
                <w:szCs w:val="20"/>
              </w:rPr>
              <w:t>Единое Московское государство</w:t>
            </w:r>
          </w:p>
          <w:p w:rsidR="00800362" w:rsidRPr="008A3D38" w:rsidRDefault="00800362" w:rsidP="008A3D38">
            <w:pPr>
              <w:pStyle w:val="a3"/>
              <w:snapToGrid w:val="0"/>
              <w:rPr>
                <w:spacing w:val="2"/>
                <w:sz w:val="20"/>
                <w:szCs w:val="20"/>
              </w:rPr>
            </w:pPr>
            <w:r w:rsidRPr="008A3D38">
              <w:rPr>
                <w:spacing w:val="2"/>
                <w:sz w:val="20"/>
                <w:szCs w:val="20"/>
              </w:rPr>
              <w:t>Экскурсия в музей</w:t>
            </w:r>
          </w:p>
          <w:p w:rsidR="00800362" w:rsidRPr="008A3D38" w:rsidRDefault="00800362" w:rsidP="008A3D38">
            <w:pPr>
              <w:pStyle w:val="a3"/>
              <w:snapToGrid w:val="0"/>
              <w:rPr>
                <w:b/>
                <w:spacing w:val="2"/>
                <w:sz w:val="20"/>
                <w:szCs w:val="20"/>
              </w:rPr>
            </w:pPr>
            <w:r w:rsidRPr="008A3D38">
              <w:rPr>
                <w:b/>
                <w:spacing w:val="2"/>
                <w:sz w:val="20"/>
                <w:szCs w:val="20"/>
              </w:rPr>
              <w:t>8 класс</w:t>
            </w:r>
          </w:p>
          <w:p w:rsidR="00800362" w:rsidRPr="008A3D38" w:rsidRDefault="00800362" w:rsidP="008A3D38">
            <w:pPr>
              <w:pStyle w:val="a3"/>
              <w:snapToGrid w:val="0"/>
              <w:rPr>
                <w:sz w:val="20"/>
                <w:szCs w:val="20"/>
              </w:rPr>
            </w:pPr>
            <w:r w:rsidRPr="008A3D38">
              <w:rPr>
                <w:sz w:val="20"/>
                <w:szCs w:val="20"/>
              </w:rPr>
              <w:t>Повторение</w:t>
            </w:r>
          </w:p>
          <w:p w:rsidR="00800362" w:rsidRPr="008A3D38" w:rsidRDefault="00800362" w:rsidP="008A3D38">
            <w:pPr>
              <w:pStyle w:val="a3"/>
              <w:snapToGrid w:val="0"/>
              <w:rPr>
                <w:sz w:val="20"/>
                <w:szCs w:val="20"/>
              </w:rPr>
            </w:pPr>
            <w:r w:rsidRPr="008A3D38">
              <w:rPr>
                <w:sz w:val="20"/>
                <w:szCs w:val="20"/>
              </w:rPr>
              <w:t xml:space="preserve">Российская империя в </w:t>
            </w:r>
            <w:r w:rsidRPr="008A3D38">
              <w:rPr>
                <w:sz w:val="20"/>
                <w:szCs w:val="20"/>
                <w:lang w:val="en-US"/>
              </w:rPr>
              <w:t>VII</w:t>
            </w:r>
            <w:r w:rsidRPr="008A3D38">
              <w:rPr>
                <w:sz w:val="20"/>
                <w:szCs w:val="20"/>
              </w:rPr>
              <w:t xml:space="preserve"> – </w:t>
            </w:r>
            <w:r w:rsidRPr="008A3D38">
              <w:rPr>
                <w:sz w:val="20"/>
                <w:szCs w:val="20"/>
                <w:lang w:val="en-US"/>
              </w:rPr>
              <w:t>XIX</w:t>
            </w:r>
            <w:r w:rsidRPr="008A3D38">
              <w:rPr>
                <w:sz w:val="20"/>
                <w:szCs w:val="20"/>
              </w:rPr>
              <w:t xml:space="preserve"> вв.</w:t>
            </w:r>
          </w:p>
          <w:p w:rsidR="00800362" w:rsidRPr="008A3D38" w:rsidRDefault="00800362" w:rsidP="008A3D38">
            <w:pPr>
              <w:pStyle w:val="a3"/>
              <w:snapToGrid w:val="0"/>
              <w:rPr>
                <w:sz w:val="20"/>
                <w:szCs w:val="20"/>
              </w:rPr>
            </w:pPr>
            <w:r w:rsidRPr="008A3D38">
              <w:rPr>
                <w:sz w:val="20"/>
                <w:szCs w:val="20"/>
              </w:rPr>
              <w:t xml:space="preserve">Российская империя в </w:t>
            </w:r>
            <w:r w:rsidRPr="008A3D38">
              <w:rPr>
                <w:sz w:val="20"/>
                <w:szCs w:val="20"/>
                <w:lang w:val="en-US"/>
              </w:rPr>
              <w:t>XIX</w:t>
            </w:r>
            <w:r w:rsidRPr="008A3D38">
              <w:rPr>
                <w:sz w:val="20"/>
                <w:szCs w:val="20"/>
              </w:rPr>
              <w:t xml:space="preserve"> вв.</w:t>
            </w:r>
          </w:p>
          <w:p w:rsidR="00800362" w:rsidRPr="008A3D38" w:rsidRDefault="00800362" w:rsidP="008A3D38">
            <w:pPr>
              <w:pStyle w:val="a3"/>
              <w:snapToGrid w:val="0"/>
              <w:rPr>
                <w:sz w:val="20"/>
                <w:szCs w:val="20"/>
              </w:rPr>
            </w:pPr>
            <w:r w:rsidRPr="008A3D38">
              <w:rPr>
                <w:sz w:val="20"/>
                <w:szCs w:val="20"/>
              </w:rPr>
              <w:t>Эпоха великих реформ</w:t>
            </w:r>
          </w:p>
          <w:p w:rsidR="00800362" w:rsidRPr="008A3D38" w:rsidRDefault="00800362" w:rsidP="008A3D38">
            <w:pPr>
              <w:pStyle w:val="a3"/>
              <w:snapToGrid w:val="0"/>
              <w:rPr>
                <w:bCs/>
                <w:sz w:val="20"/>
                <w:szCs w:val="20"/>
              </w:rPr>
            </w:pPr>
            <w:r w:rsidRPr="008A3D38">
              <w:rPr>
                <w:bCs/>
                <w:sz w:val="20"/>
                <w:szCs w:val="20"/>
              </w:rPr>
              <w:t xml:space="preserve">Российская империя конца </w:t>
            </w:r>
            <w:r w:rsidRPr="008A3D38">
              <w:rPr>
                <w:bCs/>
                <w:sz w:val="20"/>
                <w:szCs w:val="20"/>
                <w:lang w:val="en-US"/>
              </w:rPr>
              <w:t>XIX</w:t>
            </w:r>
            <w:r w:rsidRPr="008A3D38">
              <w:rPr>
                <w:bCs/>
                <w:sz w:val="20"/>
                <w:szCs w:val="20"/>
              </w:rPr>
              <w:t xml:space="preserve"> – начала </w:t>
            </w:r>
            <w:r w:rsidRPr="008A3D38">
              <w:rPr>
                <w:bCs/>
                <w:sz w:val="20"/>
                <w:szCs w:val="20"/>
                <w:lang w:val="en-US"/>
              </w:rPr>
              <w:t>XX</w:t>
            </w:r>
            <w:r w:rsidRPr="008A3D38">
              <w:rPr>
                <w:bCs/>
                <w:sz w:val="20"/>
                <w:szCs w:val="20"/>
              </w:rPr>
              <w:t xml:space="preserve"> в. (до февраля 1917г.).</w:t>
            </w:r>
          </w:p>
          <w:p w:rsidR="00800362" w:rsidRPr="008A3D38" w:rsidRDefault="00800362" w:rsidP="008A3D38">
            <w:pPr>
              <w:pStyle w:val="a3"/>
              <w:snapToGrid w:val="0"/>
              <w:rPr>
                <w:b/>
                <w:bCs/>
                <w:sz w:val="20"/>
                <w:szCs w:val="20"/>
              </w:rPr>
            </w:pPr>
            <w:r w:rsidRPr="008A3D38">
              <w:rPr>
                <w:b/>
                <w:bCs/>
                <w:sz w:val="20"/>
                <w:szCs w:val="20"/>
              </w:rPr>
              <w:t>9 класс</w:t>
            </w:r>
          </w:p>
          <w:p w:rsidR="00800362" w:rsidRPr="008A3D38" w:rsidRDefault="000D16B2" w:rsidP="008A3D38">
            <w:pPr>
              <w:pStyle w:val="a3"/>
              <w:snapToGrid w:val="0"/>
              <w:rPr>
                <w:bCs/>
                <w:sz w:val="20"/>
                <w:szCs w:val="20"/>
              </w:rPr>
            </w:pPr>
            <w:r w:rsidRPr="008A3D38">
              <w:rPr>
                <w:bCs/>
                <w:sz w:val="20"/>
                <w:szCs w:val="20"/>
              </w:rPr>
              <w:t>Начало советского периода в России (1920-1930-е гг.)</w:t>
            </w:r>
          </w:p>
          <w:p w:rsidR="000D16B2" w:rsidRPr="008A3D38" w:rsidRDefault="000D16B2" w:rsidP="008A3D38">
            <w:pPr>
              <w:pStyle w:val="a3"/>
              <w:snapToGrid w:val="0"/>
              <w:rPr>
                <w:bCs/>
                <w:sz w:val="20"/>
                <w:szCs w:val="20"/>
              </w:rPr>
            </w:pPr>
            <w:r w:rsidRPr="008A3D38">
              <w:rPr>
                <w:bCs/>
                <w:sz w:val="20"/>
                <w:szCs w:val="20"/>
              </w:rPr>
              <w:t>Вторая мировая война</w:t>
            </w:r>
          </w:p>
          <w:p w:rsidR="000D16B2" w:rsidRPr="008A3D38" w:rsidRDefault="000D16B2" w:rsidP="008A3D38">
            <w:pPr>
              <w:pStyle w:val="a3"/>
              <w:snapToGrid w:val="0"/>
              <w:rPr>
                <w:b/>
                <w:sz w:val="20"/>
                <w:szCs w:val="20"/>
              </w:rPr>
            </w:pPr>
            <w:r w:rsidRPr="008A3D38">
              <w:rPr>
                <w:bCs/>
                <w:sz w:val="20"/>
                <w:szCs w:val="20"/>
              </w:rPr>
              <w:t>Послевоенное развитие СССР</w:t>
            </w:r>
          </w:p>
        </w:tc>
      </w:tr>
      <w:tr w:rsidR="00800362" w:rsidRPr="003A0251" w:rsidTr="008A3D38">
        <w:tc>
          <w:tcPr>
            <w:tcW w:w="1560" w:type="dxa"/>
            <w:tcBorders>
              <w:top w:val="single" w:sz="4" w:space="0" w:color="auto"/>
              <w:left w:val="single" w:sz="4" w:space="0" w:color="auto"/>
              <w:bottom w:val="single" w:sz="4" w:space="0" w:color="auto"/>
              <w:right w:val="single" w:sz="4" w:space="0" w:color="auto"/>
            </w:tcBorders>
            <w:shd w:val="clear" w:color="auto" w:fill="auto"/>
          </w:tcPr>
          <w:p w:rsidR="00800362" w:rsidRPr="008A3D38" w:rsidRDefault="00800362" w:rsidP="008A3D38">
            <w:pPr>
              <w:pStyle w:val="a3"/>
              <w:rPr>
                <w:rFonts w:eastAsia="HiddenHorzOCR"/>
                <w:b/>
                <w:sz w:val="22"/>
                <w:szCs w:val="22"/>
              </w:rPr>
            </w:pPr>
            <w:r w:rsidRPr="008A3D38">
              <w:rPr>
                <w:rFonts w:eastAsia="HiddenHorzOCR"/>
                <w:b/>
                <w:sz w:val="22"/>
                <w:szCs w:val="22"/>
              </w:rPr>
              <w:t>Основные требования к знаниям и умениям учащихся</w:t>
            </w:r>
          </w:p>
        </w:tc>
        <w:tc>
          <w:tcPr>
            <w:tcW w:w="8079" w:type="dxa"/>
            <w:tcBorders>
              <w:top w:val="single" w:sz="4" w:space="0" w:color="auto"/>
              <w:left w:val="single" w:sz="4" w:space="0" w:color="auto"/>
              <w:bottom w:val="single" w:sz="4" w:space="0" w:color="auto"/>
              <w:right w:val="single" w:sz="4" w:space="0" w:color="auto"/>
            </w:tcBorders>
            <w:shd w:val="clear" w:color="auto" w:fill="auto"/>
          </w:tcPr>
          <w:p w:rsidR="008A3D38" w:rsidRPr="008A3D38" w:rsidRDefault="008A3D38" w:rsidP="008A3D38">
            <w:pPr>
              <w:autoSpaceDE w:val="0"/>
              <w:autoSpaceDN w:val="0"/>
              <w:adjustRightInd w:val="0"/>
              <w:spacing w:after="0" w:line="240" w:lineRule="auto"/>
              <w:jc w:val="both"/>
              <w:rPr>
                <w:rFonts w:ascii="Times New Roman" w:eastAsia="Times New Roman" w:hAnsi="Times New Roman" w:cs="Times New Roman"/>
                <w:b/>
                <w:sz w:val="20"/>
                <w:szCs w:val="20"/>
              </w:rPr>
            </w:pPr>
            <w:r w:rsidRPr="008A3D38">
              <w:rPr>
                <w:rFonts w:ascii="Times New Roman" w:eastAsia="Times New Roman" w:hAnsi="Times New Roman" w:cs="Times New Roman"/>
                <w:b/>
                <w:sz w:val="20"/>
                <w:szCs w:val="20"/>
              </w:rPr>
              <w:t>1 уровень</w:t>
            </w:r>
          </w:p>
          <w:p w:rsidR="008A3D38" w:rsidRPr="008A3D38" w:rsidRDefault="008A3D38" w:rsidP="008A3D38">
            <w:pPr>
              <w:autoSpaceDE w:val="0"/>
              <w:autoSpaceDN w:val="0"/>
              <w:adjustRightInd w:val="0"/>
              <w:spacing w:after="0" w:line="240" w:lineRule="auto"/>
              <w:jc w:val="both"/>
              <w:rPr>
                <w:rFonts w:ascii="Times New Roman" w:eastAsia="Times New Roman" w:hAnsi="Times New Roman" w:cs="Times New Roman"/>
                <w:b/>
                <w:bCs/>
                <w:sz w:val="20"/>
                <w:szCs w:val="20"/>
              </w:rPr>
            </w:pPr>
            <w:r w:rsidRPr="008A3D38">
              <w:rPr>
                <w:rFonts w:ascii="Times New Roman" w:eastAsia="Times New Roman" w:hAnsi="Times New Roman" w:cs="Times New Roman"/>
                <w:b/>
                <w:bCs/>
                <w:i/>
                <w:sz w:val="20"/>
                <w:szCs w:val="20"/>
              </w:rPr>
              <w:t>Учащиеся должны знать</w:t>
            </w:r>
            <w:r w:rsidRPr="008A3D38">
              <w:rPr>
                <w:rFonts w:ascii="Times New Roman" w:eastAsia="Times New Roman" w:hAnsi="Times New Roman" w:cs="Times New Roman"/>
                <w:b/>
                <w:bCs/>
                <w:sz w:val="20"/>
                <w:szCs w:val="20"/>
              </w:rPr>
              <w:t>:</w:t>
            </w:r>
          </w:p>
          <w:p w:rsidR="008A3D38" w:rsidRPr="008A3D38" w:rsidRDefault="008A3D38" w:rsidP="008A3D38">
            <w:pPr>
              <w:autoSpaceDE w:val="0"/>
              <w:autoSpaceDN w:val="0"/>
              <w:adjustRightInd w:val="0"/>
              <w:spacing w:after="0" w:line="240" w:lineRule="auto"/>
              <w:jc w:val="both"/>
              <w:rPr>
                <w:rFonts w:ascii="Times New Roman" w:eastAsia="Times New Roman" w:hAnsi="Times New Roman" w:cs="Times New Roman"/>
                <w:b/>
                <w:bCs/>
                <w:sz w:val="20"/>
                <w:szCs w:val="20"/>
              </w:rPr>
            </w:pPr>
            <w:r w:rsidRPr="008A3D38">
              <w:rPr>
                <w:rFonts w:ascii="Times New Roman" w:eastAsia="Times New Roman" w:hAnsi="Times New Roman" w:cs="Times New Roman"/>
                <w:b/>
                <w:bCs/>
                <w:sz w:val="20"/>
                <w:szCs w:val="20"/>
              </w:rPr>
              <w:t xml:space="preserve">- </w:t>
            </w:r>
            <w:r w:rsidRPr="008A3D38">
              <w:rPr>
                <w:rFonts w:ascii="Times New Roman" w:eastAsia="Times New Roman" w:hAnsi="Times New Roman" w:cs="Times New Roman"/>
                <w:sz w:val="20"/>
                <w:szCs w:val="20"/>
              </w:rPr>
              <w:t>наиболее яркие события, исторические персонажи;</w:t>
            </w:r>
          </w:p>
          <w:p w:rsidR="008A3D38" w:rsidRPr="008A3D38" w:rsidRDefault="008A3D38" w:rsidP="008A3D38">
            <w:pPr>
              <w:autoSpaceDE w:val="0"/>
              <w:autoSpaceDN w:val="0"/>
              <w:adjustRightInd w:val="0"/>
              <w:spacing w:after="0" w:line="240" w:lineRule="auto"/>
              <w:jc w:val="both"/>
              <w:rPr>
                <w:rFonts w:ascii="Times New Roman" w:eastAsia="Times New Roman" w:hAnsi="Times New Roman" w:cs="Times New Roman"/>
                <w:b/>
                <w:bCs/>
                <w:sz w:val="20"/>
                <w:szCs w:val="20"/>
              </w:rPr>
            </w:pPr>
            <w:r w:rsidRPr="008A3D38">
              <w:rPr>
                <w:rFonts w:ascii="Times New Roman" w:eastAsia="Times New Roman" w:hAnsi="Times New Roman" w:cs="Times New Roman"/>
                <w:sz w:val="20"/>
                <w:szCs w:val="20"/>
              </w:rPr>
              <w:t>- даты начального периода войны, битвы за Москву, Сталинград, даты переломных событий войны;</w:t>
            </w:r>
          </w:p>
          <w:p w:rsidR="008A3D38" w:rsidRPr="008A3D38" w:rsidRDefault="008A3D38" w:rsidP="008A3D38">
            <w:pPr>
              <w:autoSpaceDE w:val="0"/>
              <w:autoSpaceDN w:val="0"/>
              <w:adjustRightInd w:val="0"/>
              <w:spacing w:after="0" w:line="240" w:lineRule="auto"/>
              <w:jc w:val="both"/>
              <w:rPr>
                <w:rFonts w:ascii="Times New Roman" w:eastAsia="Times New Roman" w:hAnsi="Times New Roman" w:cs="Times New Roman"/>
                <w:b/>
                <w:bCs/>
                <w:sz w:val="20"/>
                <w:szCs w:val="20"/>
              </w:rPr>
            </w:pPr>
            <w:r w:rsidRPr="008A3D38">
              <w:rPr>
                <w:rFonts w:ascii="Times New Roman" w:eastAsia="Times New Roman" w:hAnsi="Times New Roman" w:cs="Times New Roman"/>
                <w:sz w:val="20"/>
                <w:szCs w:val="20"/>
              </w:rPr>
              <w:t>- имена первых героев космоса, главных исторических персонажей политической жизни СССР, имена предыдущих президентов и действующего президента, известных писателей, художников, деятелей науки.</w:t>
            </w:r>
          </w:p>
          <w:p w:rsidR="008A3D38" w:rsidRPr="008A3D38" w:rsidRDefault="008A3D38" w:rsidP="008A3D38">
            <w:pPr>
              <w:autoSpaceDE w:val="0"/>
              <w:autoSpaceDN w:val="0"/>
              <w:adjustRightInd w:val="0"/>
              <w:spacing w:after="0" w:line="240" w:lineRule="auto"/>
              <w:jc w:val="both"/>
              <w:rPr>
                <w:rFonts w:ascii="Times New Roman" w:eastAsia="Times New Roman" w:hAnsi="Times New Roman" w:cs="Times New Roman"/>
                <w:b/>
                <w:bCs/>
                <w:i/>
                <w:sz w:val="20"/>
                <w:szCs w:val="20"/>
              </w:rPr>
            </w:pPr>
            <w:r w:rsidRPr="008A3D38">
              <w:rPr>
                <w:rFonts w:ascii="Times New Roman" w:eastAsia="Times New Roman" w:hAnsi="Times New Roman" w:cs="Times New Roman"/>
                <w:b/>
                <w:bCs/>
                <w:i/>
                <w:sz w:val="20"/>
                <w:szCs w:val="20"/>
              </w:rPr>
              <w:t>Учащиеся должны уметь:</w:t>
            </w:r>
          </w:p>
          <w:p w:rsidR="008A3D38" w:rsidRPr="008A3D38" w:rsidRDefault="008A3D38" w:rsidP="008A3D38">
            <w:pPr>
              <w:autoSpaceDE w:val="0"/>
              <w:autoSpaceDN w:val="0"/>
              <w:adjustRightInd w:val="0"/>
              <w:spacing w:after="0" w:line="240" w:lineRule="auto"/>
              <w:jc w:val="both"/>
              <w:rPr>
                <w:rFonts w:ascii="Times New Roman" w:eastAsia="Times New Roman" w:hAnsi="Times New Roman" w:cs="Times New Roman"/>
                <w:bCs/>
                <w:sz w:val="20"/>
                <w:szCs w:val="20"/>
              </w:rPr>
            </w:pPr>
            <w:r w:rsidRPr="008A3D38">
              <w:rPr>
                <w:rFonts w:ascii="Times New Roman" w:eastAsia="Times New Roman" w:hAnsi="Times New Roman" w:cs="Times New Roman"/>
                <w:bCs/>
                <w:sz w:val="20"/>
                <w:szCs w:val="20"/>
              </w:rPr>
              <w:t>объяснять причины:</w:t>
            </w:r>
          </w:p>
          <w:p w:rsidR="008A3D38" w:rsidRPr="008A3D38" w:rsidRDefault="008A3D38" w:rsidP="008A3D38">
            <w:pPr>
              <w:autoSpaceDE w:val="0"/>
              <w:autoSpaceDN w:val="0"/>
              <w:adjustRightInd w:val="0"/>
              <w:spacing w:after="0" w:line="240" w:lineRule="auto"/>
              <w:jc w:val="both"/>
              <w:rPr>
                <w:rFonts w:ascii="Times New Roman" w:eastAsia="Times New Roman" w:hAnsi="Times New Roman" w:cs="Times New Roman"/>
                <w:bCs/>
                <w:sz w:val="20"/>
                <w:szCs w:val="20"/>
              </w:rPr>
            </w:pPr>
            <w:r w:rsidRPr="008A3D38">
              <w:rPr>
                <w:rFonts w:ascii="Times New Roman" w:eastAsia="Times New Roman" w:hAnsi="Times New Roman" w:cs="Times New Roman"/>
                <w:bCs/>
                <w:sz w:val="20"/>
                <w:szCs w:val="20"/>
              </w:rPr>
              <w:t>- начала Октябрьской революции;</w:t>
            </w:r>
          </w:p>
          <w:p w:rsidR="008A3D38" w:rsidRPr="008A3D38" w:rsidRDefault="008A3D38" w:rsidP="008A3D38">
            <w:pPr>
              <w:autoSpaceDE w:val="0"/>
              <w:autoSpaceDN w:val="0"/>
              <w:adjustRightInd w:val="0"/>
              <w:spacing w:after="0" w:line="240" w:lineRule="auto"/>
              <w:jc w:val="both"/>
              <w:rPr>
                <w:rFonts w:ascii="Times New Roman" w:eastAsia="Times New Roman" w:hAnsi="Times New Roman" w:cs="Times New Roman"/>
                <w:bCs/>
                <w:sz w:val="20"/>
                <w:szCs w:val="20"/>
              </w:rPr>
            </w:pPr>
            <w:r w:rsidRPr="008A3D38">
              <w:rPr>
                <w:rFonts w:ascii="Times New Roman" w:eastAsia="Times New Roman" w:hAnsi="Times New Roman" w:cs="Times New Roman"/>
                <w:bCs/>
                <w:sz w:val="20"/>
                <w:szCs w:val="20"/>
              </w:rPr>
              <w:t xml:space="preserve">- падения самодержавия и отказа Николая </w:t>
            </w:r>
            <w:r w:rsidRPr="008A3D38">
              <w:rPr>
                <w:rFonts w:ascii="Times New Roman" w:eastAsia="Times New Roman" w:hAnsi="Times New Roman" w:cs="Times New Roman"/>
                <w:bCs/>
                <w:sz w:val="20"/>
                <w:szCs w:val="20"/>
                <w:lang w:val="en-US"/>
              </w:rPr>
              <w:t>II</w:t>
            </w:r>
            <w:r w:rsidRPr="008A3D38">
              <w:rPr>
                <w:rFonts w:ascii="Times New Roman" w:eastAsia="Times New Roman" w:hAnsi="Times New Roman" w:cs="Times New Roman"/>
                <w:bCs/>
                <w:sz w:val="20"/>
                <w:szCs w:val="20"/>
              </w:rPr>
              <w:t xml:space="preserve"> от престола;</w:t>
            </w:r>
          </w:p>
          <w:p w:rsidR="008A3D38" w:rsidRPr="008A3D38" w:rsidRDefault="008A3D38" w:rsidP="008A3D38">
            <w:pPr>
              <w:autoSpaceDE w:val="0"/>
              <w:autoSpaceDN w:val="0"/>
              <w:adjustRightInd w:val="0"/>
              <w:spacing w:after="0" w:line="240" w:lineRule="auto"/>
              <w:jc w:val="both"/>
              <w:rPr>
                <w:rFonts w:ascii="Times New Roman" w:eastAsia="Times New Roman" w:hAnsi="Times New Roman" w:cs="Times New Roman"/>
                <w:bCs/>
                <w:sz w:val="20"/>
                <w:szCs w:val="20"/>
              </w:rPr>
            </w:pPr>
            <w:r w:rsidRPr="008A3D38">
              <w:rPr>
                <w:rFonts w:ascii="Times New Roman" w:eastAsia="Times New Roman" w:hAnsi="Times New Roman" w:cs="Times New Roman"/>
                <w:bCs/>
                <w:sz w:val="20"/>
                <w:szCs w:val="20"/>
              </w:rPr>
              <w:t xml:space="preserve">- слабости экономики России в начале </w:t>
            </w:r>
            <w:r w:rsidRPr="008A3D38">
              <w:rPr>
                <w:rFonts w:ascii="Times New Roman" w:eastAsia="Times New Roman" w:hAnsi="Times New Roman" w:cs="Times New Roman"/>
                <w:bCs/>
                <w:sz w:val="20"/>
                <w:szCs w:val="20"/>
                <w:lang w:val="en-US"/>
              </w:rPr>
              <w:t>XX</w:t>
            </w:r>
            <w:r w:rsidRPr="008A3D38">
              <w:rPr>
                <w:rFonts w:ascii="Times New Roman" w:eastAsia="Times New Roman" w:hAnsi="Times New Roman" w:cs="Times New Roman"/>
                <w:bCs/>
                <w:sz w:val="20"/>
                <w:szCs w:val="20"/>
              </w:rPr>
              <w:t xml:space="preserve"> века;</w:t>
            </w:r>
          </w:p>
          <w:p w:rsidR="008A3D38" w:rsidRPr="008A3D38" w:rsidRDefault="008A3D38" w:rsidP="008A3D38">
            <w:pPr>
              <w:autoSpaceDE w:val="0"/>
              <w:autoSpaceDN w:val="0"/>
              <w:adjustRightInd w:val="0"/>
              <w:spacing w:after="0" w:line="240" w:lineRule="auto"/>
              <w:jc w:val="both"/>
              <w:rPr>
                <w:rFonts w:ascii="Times New Roman" w:eastAsia="Times New Roman" w:hAnsi="Times New Roman" w:cs="Times New Roman"/>
                <w:bCs/>
                <w:sz w:val="20"/>
                <w:szCs w:val="20"/>
              </w:rPr>
            </w:pPr>
            <w:r w:rsidRPr="008A3D38">
              <w:rPr>
                <w:rFonts w:ascii="Times New Roman" w:eastAsia="Times New Roman" w:hAnsi="Times New Roman" w:cs="Times New Roman"/>
                <w:bCs/>
                <w:sz w:val="20"/>
                <w:szCs w:val="20"/>
              </w:rPr>
              <w:t>- образование политических партий;</w:t>
            </w:r>
          </w:p>
          <w:p w:rsidR="008A3D38" w:rsidRPr="008A3D38" w:rsidRDefault="008A3D38" w:rsidP="008A3D38">
            <w:pPr>
              <w:autoSpaceDE w:val="0"/>
              <w:autoSpaceDN w:val="0"/>
              <w:adjustRightInd w:val="0"/>
              <w:spacing w:after="0" w:line="240" w:lineRule="auto"/>
              <w:jc w:val="both"/>
              <w:rPr>
                <w:rFonts w:ascii="Times New Roman" w:eastAsia="Times New Roman" w:hAnsi="Times New Roman" w:cs="Times New Roman"/>
                <w:bCs/>
                <w:sz w:val="20"/>
                <w:szCs w:val="20"/>
              </w:rPr>
            </w:pPr>
            <w:r w:rsidRPr="008A3D38">
              <w:rPr>
                <w:rFonts w:ascii="Times New Roman" w:eastAsia="Times New Roman" w:hAnsi="Times New Roman" w:cs="Times New Roman"/>
                <w:bCs/>
                <w:sz w:val="20"/>
                <w:szCs w:val="20"/>
              </w:rPr>
              <w:t>- объяснять: предпосылки и причины Великой Отечественной войны; причины неудач Красной армии в начальный период войны;</w:t>
            </w:r>
          </w:p>
          <w:p w:rsidR="008A3D38" w:rsidRPr="008A3D38" w:rsidRDefault="008A3D38" w:rsidP="008A3D38">
            <w:pPr>
              <w:autoSpaceDE w:val="0"/>
              <w:autoSpaceDN w:val="0"/>
              <w:adjustRightInd w:val="0"/>
              <w:spacing w:after="0" w:line="240" w:lineRule="auto"/>
              <w:jc w:val="both"/>
              <w:rPr>
                <w:rFonts w:ascii="Times New Roman" w:eastAsia="Times New Roman" w:hAnsi="Times New Roman" w:cs="Times New Roman"/>
                <w:bCs/>
                <w:sz w:val="20"/>
                <w:szCs w:val="20"/>
              </w:rPr>
            </w:pPr>
            <w:r w:rsidRPr="008A3D38">
              <w:rPr>
                <w:rFonts w:ascii="Times New Roman" w:eastAsia="Times New Roman" w:hAnsi="Times New Roman" w:cs="Times New Roman"/>
                <w:bCs/>
                <w:sz w:val="20"/>
                <w:szCs w:val="20"/>
              </w:rPr>
              <w:t>- описывать в устной речи портреты исторических деятелей, военачальников, героев фронта;</w:t>
            </w:r>
          </w:p>
          <w:p w:rsidR="008A3D38" w:rsidRPr="008A3D38" w:rsidRDefault="008A3D38" w:rsidP="008A3D38">
            <w:pPr>
              <w:autoSpaceDE w:val="0"/>
              <w:autoSpaceDN w:val="0"/>
              <w:adjustRightInd w:val="0"/>
              <w:spacing w:after="0" w:line="240" w:lineRule="auto"/>
              <w:jc w:val="both"/>
              <w:rPr>
                <w:rFonts w:ascii="Times New Roman" w:eastAsia="Times New Roman" w:hAnsi="Times New Roman" w:cs="Times New Roman"/>
                <w:bCs/>
                <w:sz w:val="20"/>
                <w:szCs w:val="20"/>
              </w:rPr>
            </w:pPr>
            <w:r w:rsidRPr="008A3D38">
              <w:rPr>
                <w:rFonts w:ascii="Times New Roman" w:eastAsia="Times New Roman" w:hAnsi="Times New Roman" w:cs="Times New Roman"/>
                <w:bCs/>
                <w:sz w:val="20"/>
                <w:szCs w:val="20"/>
              </w:rPr>
              <w:t>- показывать на карте места военных действий:</w:t>
            </w:r>
          </w:p>
          <w:p w:rsidR="008A3D38" w:rsidRPr="008A3D38" w:rsidRDefault="008A3D38" w:rsidP="008A3D38">
            <w:pPr>
              <w:autoSpaceDE w:val="0"/>
              <w:autoSpaceDN w:val="0"/>
              <w:adjustRightInd w:val="0"/>
              <w:spacing w:after="0" w:line="240" w:lineRule="auto"/>
              <w:jc w:val="both"/>
              <w:rPr>
                <w:rFonts w:ascii="Times New Roman" w:eastAsia="Times New Roman" w:hAnsi="Times New Roman" w:cs="Times New Roman"/>
                <w:bCs/>
                <w:sz w:val="20"/>
                <w:szCs w:val="20"/>
              </w:rPr>
            </w:pPr>
            <w:r w:rsidRPr="008A3D38">
              <w:rPr>
                <w:rFonts w:ascii="Times New Roman" w:eastAsia="Times New Roman" w:hAnsi="Times New Roman" w:cs="Times New Roman"/>
                <w:bCs/>
                <w:sz w:val="20"/>
                <w:szCs w:val="20"/>
              </w:rPr>
              <w:t>- ориентироваться в основных направлениях восстановления и развития народного хозяйства СССР после 1945г;</w:t>
            </w:r>
          </w:p>
          <w:p w:rsidR="008A3D38" w:rsidRPr="008A3D38" w:rsidRDefault="008A3D38" w:rsidP="008A3D38">
            <w:pPr>
              <w:autoSpaceDE w:val="0"/>
              <w:autoSpaceDN w:val="0"/>
              <w:adjustRightInd w:val="0"/>
              <w:spacing w:after="0" w:line="240" w:lineRule="auto"/>
              <w:jc w:val="both"/>
              <w:rPr>
                <w:rFonts w:ascii="Times New Roman" w:eastAsia="Times New Roman" w:hAnsi="Times New Roman" w:cs="Times New Roman"/>
                <w:bCs/>
                <w:sz w:val="20"/>
                <w:szCs w:val="20"/>
              </w:rPr>
            </w:pPr>
            <w:r w:rsidRPr="008A3D38">
              <w:rPr>
                <w:rFonts w:ascii="Times New Roman" w:eastAsia="Times New Roman" w:hAnsi="Times New Roman" w:cs="Times New Roman"/>
                <w:bCs/>
                <w:sz w:val="20"/>
                <w:szCs w:val="20"/>
              </w:rPr>
              <w:t>- объяснять по вопросам учителя причины развенчания культа Сталина, начала «оттепели»; причины кризисных явлений в экономике;</w:t>
            </w:r>
          </w:p>
          <w:p w:rsidR="008A3D38" w:rsidRPr="008A3D38" w:rsidRDefault="008A3D38" w:rsidP="008A3D38">
            <w:pPr>
              <w:autoSpaceDE w:val="0"/>
              <w:autoSpaceDN w:val="0"/>
              <w:adjustRightInd w:val="0"/>
              <w:spacing w:after="0" w:line="240" w:lineRule="auto"/>
              <w:jc w:val="both"/>
              <w:rPr>
                <w:rFonts w:ascii="Times New Roman" w:eastAsia="Times New Roman" w:hAnsi="Times New Roman" w:cs="Times New Roman"/>
                <w:bCs/>
                <w:sz w:val="20"/>
                <w:szCs w:val="20"/>
              </w:rPr>
            </w:pPr>
            <w:r w:rsidRPr="008A3D38">
              <w:rPr>
                <w:rFonts w:ascii="Times New Roman" w:eastAsia="Times New Roman" w:hAnsi="Times New Roman" w:cs="Times New Roman"/>
                <w:bCs/>
                <w:sz w:val="20"/>
                <w:szCs w:val="20"/>
              </w:rPr>
              <w:t xml:space="preserve">- объяснять  </w:t>
            </w:r>
            <w:r w:rsidRPr="008A3D38">
              <w:rPr>
                <w:rFonts w:ascii="Times New Roman" w:eastAsia="HiddenHorzOCR" w:hAnsi="Times New Roman" w:cs="Times New Roman"/>
                <w:sz w:val="20"/>
                <w:szCs w:val="20"/>
              </w:rPr>
              <w:t xml:space="preserve"> по вопросам учителя причины кризисных явлений в экономике, социальной сфере, внешней политике СССР, приведшие к перестроечным процессам, их положительные и негативные результаты.</w:t>
            </w:r>
          </w:p>
          <w:p w:rsidR="00800362" w:rsidRPr="008A3D38" w:rsidRDefault="008A3D38" w:rsidP="008A3D38">
            <w:pPr>
              <w:autoSpaceDE w:val="0"/>
              <w:autoSpaceDN w:val="0"/>
              <w:adjustRightInd w:val="0"/>
              <w:spacing w:after="0" w:line="240" w:lineRule="auto"/>
              <w:jc w:val="both"/>
              <w:rPr>
                <w:rFonts w:ascii="Times New Roman" w:hAnsi="Times New Roman" w:cs="Times New Roman"/>
                <w:bCs/>
              </w:rPr>
            </w:pPr>
            <w:r w:rsidRPr="008A3D38">
              <w:rPr>
                <w:rFonts w:ascii="Times New Roman" w:eastAsia="Times New Roman" w:hAnsi="Times New Roman" w:cs="Times New Roman"/>
                <w:b/>
                <w:bCs/>
                <w:sz w:val="20"/>
                <w:szCs w:val="20"/>
              </w:rPr>
              <w:t xml:space="preserve">2 уровень </w:t>
            </w:r>
            <w:r w:rsidRPr="008A3D38">
              <w:rPr>
                <w:rFonts w:ascii="Times New Roman" w:eastAsia="Times New Roman" w:hAnsi="Times New Roman" w:cs="Times New Roman"/>
                <w:bCs/>
                <w:sz w:val="20"/>
                <w:szCs w:val="20"/>
              </w:rPr>
              <w:t>(предполагается снижение объёма сведений по сравнению с 1-м уровнем). Учащиеся отвечают по выбранным для них темам и опорным словам; учитель использует средства наглядности для пояснительных и описательных рассказов</w:t>
            </w:r>
            <w:r w:rsidRPr="008A3D38">
              <w:rPr>
                <w:rFonts w:ascii="Times New Roman" w:hAnsi="Times New Roman" w:cs="Times New Roman"/>
                <w:bCs/>
                <w:sz w:val="20"/>
                <w:szCs w:val="20"/>
              </w:rPr>
              <w:t>.</w:t>
            </w:r>
          </w:p>
        </w:tc>
      </w:tr>
    </w:tbl>
    <w:p w:rsidR="00800362" w:rsidRDefault="00800362"/>
    <w:p w:rsidR="00800362" w:rsidRDefault="00800362"/>
    <w:tbl>
      <w:tblPr>
        <w:tblW w:w="9639" w:type="dxa"/>
        <w:tblInd w:w="55" w:type="dxa"/>
        <w:tblLayout w:type="fixed"/>
        <w:tblCellMar>
          <w:top w:w="55" w:type="dxa"/>
          <w:left w:w="55" w:type="dxa"/>
          <w:bottom w:w="55" w:type="dxa"/>
          <w:right w:w="55" w:type="dxa"/>
        </w:tblCellMar>
        <w:tblLook w:val="0000" w:firstRow="0" w:lastRow="0" w:firstColumn="0" w:lastColumn="0" w:noHBand="0" w:noVBand="0"/>
      </w:tblPr>
      <w:tblGrid>
        <w:gridCol w:w="2410"/>
        <w:gridCol w:w="7229"/>
      </w:tblGrid>
      <w:tr w:rsidR="00CA0530" w:rsidRPr="00800362"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CA0530" w:rsidRPr="00800362" w:rsidRDefault="00CA0530" w:rsidP="00335490">
            <w:pPr>
              <w:pStyle w:val="a3"/>
              <w:rPr>
                <w:rFonts w:eastAsia="HiddenHorzOCR"/>
                <w:b/>
                <w:sz w:val="22"/>
                <w:szCs w:val="22"/>
              </w:rPr>
            </w:pPr>
            <w:r w:rsidRPr="00800362">
              <w:rPr>
                <w:rFonts w:eastAsia="HiddenHorzOCR"/>
                <w:b/>
                <w:sz w:val="22"/>
                <w:szCs w:val="22"/>
              </w:rPr>
              <w:lastRenderedPageBreak/>
              <w:t>Название 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A0530" w:rsidRPr="00071404" w:rsidRDefault="00CA0530" w:rsidP="00071404">
            <w:pPr>
              <w:spacing w:after="0" w:line="240" w:lineRule="auto"/>
              <w:jc w:val="both"/>
              <w:rPr>
                <w:rFonts w:ascii="Times New Roman" w:hAnsi="Times New Roman" w:cs="Times New Roman"/>
                <w:b/>
              </w:rPr>
            </w:pPr>
            <w:r w:rsidRPr="00071404">
              <w:rPr>
                <w:rFonts w:ascii="Times New Roman" w:hAnsi="Times New Roman" w:cs="Times New Roman"/>
                <w:b/>
              </w:rPr>
              <w:t xml:space="preserve">Природоведение </w:t>
            </w:r>
          </w:p>
        </w:tc>
      </w:tr>
      <w:tr w:rsidR="00CA0530" w:rsidRPr="00305A7B"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CA0530" w:rsidRPr="00305A7B" w:rsidRDefault="00CA0530" w:rsidP="00335490">
            <w:pPr>
              <w:pStyle w:val="a3"/>
              <w:rPr>
                <w:rFonts w:eastAsia="HiddenHorzOCR"/>
                <w:b/>
                <w:sz w:val="22"/>
                <w:szCs w:val="22"/>
              </w:rPr>
            </w:pPr>
            <w:r w:rsidRPr="00305A7B">
              <w:rPr>
                <w:rFonts w:eastAsia="HiddenHorzOCR"/>
                <w:b/>
                <w:sz w:val="22"/>
                <w:szCs w:val="22"/>
              </w:rPr>
              <w:t>Класс</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A0530" w:rsidRPr="00071404" w:rsidRDefault="00241986" w:rsidP="00071404">
            <w:pPr>
              <w:pStyle w:val="a3"/>
              <w:snapToGrid w:val="0"/>
              <w:rPr>
                <w:sz w:val="22"/>
                <w:szCs w:val="22"/>
              </w:rPr>
            </w:pPr>
            <w:r w:rsidRPr="00071404">
              <w:rPr>
                <w:sz w:val="22"/>
                <w:szCs w:val="22"/>
              </w:rPr>
              <w:t>5</w:t>
            </w:r>
            <w:r w:rsidR="00CA0530" w:rsidRPr="00071404">
              <w:rPr>
                <w:sz w:val="22"/>
                <w:szCs w:val="22"/>
              </w:rPr>
              <w:t xml:space="preserve">  класс</w:t>
            </w:r>
          </w:p>
        </w:tc>
      </w:tr>
      <w:tr w:rsidR="00CA0530" w:rsidRPr="00305A7B"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CA0530" w:rsidRPr="00305A7B" w:rsidRDefault="00CA0530" w:rsidP="00335490">
            <w:pPr>
              <w:pStyle w:val="a3"/>
              <w:rPr>
                <w:rFonts w:eastAsia="HiddenHorzOCR"/>
                <w:b/>
                <w:sz w:val="22"/>
                <w:szCs w:val="22"/>
              </w:rPr>
            </w:pPr>
            <w:r w:rsidRPr="00305A7B">
              <w:rPr>
                <w:rFonts w:eastAsia="HiddenHorzOCR"/>
                <w:b/>
                <w:sz w:val="22"/>
                <w:szCs w:val="22"/>
              </w:rPr>
              <w:t>Количество часов</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A0530" w:rsidRPr="00071404" w:rsidRDefault="00241986" w:rsidP="00071404">
            <w:pPr>
              <w:pStyle w:val="a3"/>
              <w:snapToGrid w:val="0"/>
              <w:rPr>
                <w:sz w:val="22"/>
                <w:szCs w:val="22"/>
              </w:rPr>
            </w:pPr>
            <w:r w:rsidRPr="00071404">
              <w:rPr>
                <w:sz w:val="22"/>
                <w:szCs w:val="22"/>
              </w:rPr>
              <w:t xml:space="preserve">5 </w:t>
            </w:r>
            <w:r w:rsidR="00CA0530" w:rsidRPr="00071404">
              <w:rPr>
                <w:sz w:val="22"/>
                <w:szCs w:val="22"/>
              </w:rPr>
              <w:t xml:space="preserve"> класс – 68 часов</w:t>
            </w:r>
          </w:p>
        </w:tc>
      </w:tr>
      <w:tr w:rsidR="00CA0530" w:rsidRPr="00F9124A" w:rsidTr="00335490">
        <w:trPr>
          <w:trHeight w:val="987"/>
        </w:trPr>
        <w:tc>
          <w:tcPr>
            <w:tcW w:w="2410" w:type="dxa"/>
            <w:tcBorders>
              <w:top w:val="single" w:sz="4" w:space="0" w:color="auto"/>
              <w:left w:val="single" w:sz="4" w:space="0" w:color="auto"/>
              <w:bottom w:val="single" w:sz="4" w:space="0" w:color="auto"/>
              <w:right w:val="single" w:sz="4" w:space="0" w:color="auto"/>
            </w:tcBorders>
            <w:shd w:val="clear" w:color="auto" w:fill="auto"/>
          </w:tcPr>
          <w:p w:rsidR="00CA0530" w:rsidRPr="00305A7B" w:rsidRDefault="00CA0530" w:rsidP="00335490">
            <w:pPr>
              <w:pStyle w:val="a3"/>
              <w:rPr>
                <w:rFonts w:eastAsia="HiddenHorzOCR"/>
                <w:b/>
                <w:sz w:val="22"/>
                <w:szCs w:val="22"/>
              </w:rPr>
            </w:pPr>
            <w:r w:rsidRPr="00305A7B">
              <w:rPr>
                <w:rFonts w:eastAsia="HiddenHorzOCR"/>
                <w:b/>
                <w:sz w:val="22"/>
                <w:szCs w:val="22"/>
              </w:rPr>
              <w:t>Цель 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A0530" w:rsidRPr="00071404" w:rsidRDefault="00241986" w:rsidP="00071404">
            <w:pPr>
              <w:spacing w:after="0" w:line="240" w:lineRule="auto"/>
              <w:rPr>
                <w:rFonts w:ascii="Times New Roman" w:hAnsi="Times New Roman" w:cs="Times New Roman"/>
                <w:b/>
                <w:bCs/>
              </w:rPr>
            </w:pPr>
            <w:r w:rsidRPr="00071404">
              <w:rPr>
                <w:rFonts w:ascii="Times New Roman" w:hAnsi="Times New Roman"/>
              </w:rPr>
              <w:t>формирование начальных естествоведческих знаний, углубление сведений, раскрывающих различные связи между объектами, явлениями и состояниями природы</w:t>
            </w:r>
          </w:p>
        </w:tc>
      </w:tr>
      <w:tr w:rsidR="00CA0530" w:rsidRPr="00B971D2"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CA0530" w:rsidRPr="00305A7B" w:rsidRDefault="00CA0530" w:rsidP="00335490">
            <w:pPr>
              <w:pStyle w:val="a3"/>
              <w:rPr>
                <w:rFonts w:eastAsia="HiddenHorzOCR"/>
                <w:b/>
                <w:sz w:val="22"/>
                <w:szCs w:val="22"/>
              </w:rPr>
            </w:pPr>
            <w:r w:rsidRPr="00305A7B">
              <w:rPr>
                <w:rFonts w:eastAsia="HiddenHorzOCR"/>
                <w:b/>
                <w:sz w:val="22"/>
                <w:szCs w:val="22"/>
              </w:rPr>
              <w:t>Структура курса</w:t>
            </w:r>
            <w: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A0530" w:rsidRPr="00071404" w:rsidRDefault="00071404" w:rsidP="00071404">
            <w:pPr>
              <w:pStyle w:val="a3"/>
              <w:snapToGrid w:val="0"/>
              <w:rPr>
                <w:sz w:val="22"/>
                <w:szCs w:val="22"/>
              </w:rPr>
            </w:pPr>
            <w:r w:rsidRPr="00071404">
              <w:rPr>
                <w:sz w:val="22"/>
                <w:szCs w:val="22"/>
              </w:rPr>
              <w:t>Сезонные изменения в природе</w:t>
            </w:r>
          </w:p>
          <w:p w:rsidR="00071404" w:rsidRPr="00071404" w:rsidRDefault="00071404" w:rsidP="00071404">
            <w:pPr>
              <w:tabs>
                <w:tab w:val="left" w:pos="6750"/>
              </w:tabs>
              <w:spacing w:after="0" w:line="240" w:lineRule="auto"/>
              <w:jc w:val="both"/>
              <w:rPr>
                <w:rFonts w:ascii="Times New Roman" w:hAnsi="Times New Roman"/>
              </w:rPr>
            </w:pPr>
            <w:r w:rsidRPr="00071404">
              <w:rPr>
                <w:rFonts w:ascii="Times New Roman" w:hAnsi="Times New Roman"/>
              </w:rPr>
              <w:t>- сезонные изменения в неживой природе;</w:t>
            </w:r>
          </w:p>
          <w:p w:rsidR="00071404" w:rsidRPr="00071404" w:rsidRDefault="00071404" w:rsidP="00071404">
            <w:pPr>
              <w:tabs>
                <w:tab w:val="left" w:pos="6750"/>
              </w:tabs>
              <w:spacing w:after="0" w:line="240" w:lineRule="auto"/>
              <w:jc w:val="both"/>
              <w:rPr>
                <w:rFonts w:ascii="Times New Roman" w:hAnsi="Times New Roman"/>
              </w:rPr>
            </w:pPr>
            <w:r w:rsidRPr="00071404">
              <w:rPr>
                <w:rFonts w:ascii="Times New Roman" w:hAnsi="Times New Roman"/>
              </w:rPr>
              <w:t>- растения и животные в разное время года;</w:t>
            </w:r>
          </w:p>
          <w:p w:rsidR="00071404" w:rsidRPr="00071404" w:rsidRDefault="00071404" w:rsidP="00071404">
            <w:pPr>
              <w:tabs>
                <w:tab w:val="left" w:pos="6750"/>
              </w:tabs>
              <w:spacing w:after="0" w:line="240" w:lineRule="auto"/>
              <w:jc w:val="both"/>
              <w:rPr>
                <w:rFonts w:ascii="Times New Roman" w:hAnsi="Times New Roman"/>
              </w:rPr>
            </w:pPr>
            <w:r w:rsidRPr="00071404">
              <w:rPr>
                <w:rFonts w:ascii="Times New Roman" w:hAnsi="Times New Roman"/>
              </w:rPr>
              <w:t>- одежда людей, игры детей в разное время года.</w:t>
            </w:r>
          </w:p>
          <w:p w:rsidR="00071404" w:rsidRPr="00071404" w:rsidRDefault="00071404" w:rsidP="00071404">
            <w:pPr>
              <w:pStyle w:val="a3"/>
              <w:snapToGrid w:val="0"/>
              <w:rPr>
                <w:sz w:val="22"/>
                <w:szCs w:val="22"/>
              </w:rPr>
            </w:pPr>
            <w:r w:rsidRPr="00071404">
              <w:rPr>
                <w:sz w:val="22"/>
                <w:szCs w:val="22"/>
              </w:rPr>
              <w:t>Неживая природа</w:t>
            </w:r>
          </w:p>
          <w:p w:rsidR="00071404" w:rsidRPr="00071404" w:rsidRDefault="00071404" w:rsidP="00071404">
            <w:pPr>
              <w:pStyle w:val="a3"/>
              <w:snapToGrid w:val="0"/>
              <w:rPr>
                <w:sz w:val="22"/>
                <w:szCs w:val="22"/>
              </w:rPr>
            </w:pPr>
            <w:r w:rsidRPr="00071404">
              <w:rPr>
                <w:sz w:val="22"/>
                <w:szCs w:val="22"/>
              </w:rPr>
              <w:t>Живая природа</w:t>
            </w:r>
          </w:p>
          <w:p w:rsidR="00071404" w:rsidRPr="00071404" w:rsidRDefault="00071404" w:rsidP="00071404">
            <w:pPr>
              <w:tabs>
                <w:tab w:val="left" w:pos="6750"/>
              </w:tabs>
              <w:spacing w:after="0" w:line="240" w:lineRule="auto"/>
              <w:jc w:val="both"/>
              <w:rPr>
                <w:rFonts w:ascii="Times New Roman" w:hAnsi="Times New Roman"/>
              </w:rPr>
            </w:pPr>
            <w:r w:rsidRPr="00071404">
              <w:rPr>
                <w:rFonts w:ascii="Times New Roman" w:hAnsi="Times New Roman"/>
              </w:rPr>
              <w:t>- растения;</w:t>
            </w:r>
          </w:p>
          <w:p w:rsidR="00071404" w:rsidRPr="00071404" w:rsidRDefault="00071404" w:rsidP="00071404">
            <w:pPr>
              <w:tabs>
                <w:tab w:val="left" w:pos="6750"/>
              </w:tabs>
              <w:spacing w:after="0" w:line="240" w:lineRule="auto"/>
              <w:jc w:val="both"/>
              <w:rPr>
                <w:rFonts w:ascii="Times New Roman" w:hAnsi="Times New Roman"/>
              </w:rPr>
            </w:pPr>
            <w:r w:rsidRPr="00071404">
              <w:rPr>
                <w:rFonts w:ascii="Times New Roman" w:hAnsi="Times New Roman"/>
              </w:rPr>
              <w:t>- животные;</w:t>
            </w:r>
          </w:p>
          <w:p w:rsidR="00071404" w:rsidRPr="00071404" w:rsidRDefault="00071404" w:rsidP="00071404">
            <w:pPr>
              <w:tabs>
                <w:tab w:val="left" w:pos="6750"/>
              </w:tabs>
              <w:spacing w:after="0" w:line="240" w:lineRule="auto"/>
              <w:jc w:val="both"/>
              <w:rPr>
                <w:rFonts w:ascii="Times New Roman" w:hAnsi="Times New Roman"/>
              </w:rPr>
            </w:pPr>
            <w:r w:rsidRPr="00071404">
              <w:rPr>
                <w:rFonts w:ascii="Times New Roman" w:hAnsi="Times New Roman"/>
              </w:rPr>
              <w:t>- человек.</w:t>
            </w:r>
          </w:p>
        </w:tc>
      </w:tr>
      <w:tr w:rsidR="00CA0530" w:rsidRPr="005271C4"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CA0530" w:rsidRPr="00305A7B" w:rsidRDefault="00CA0530" w:rsidP="00335490">
            <w:pPr>
              <w:pStyle w:val="a3"/>
              <w:rPr>
                <w:rFonts w:eastAsia="HiddenHorzOCR"/>
                <w:b/>
                <w:sz w:val="22"/>
                <w:szCs w:val="22"/>
              </w:rPr>
            </w:pPr>
            <w:r w:rsidRPr="003A0251">
              <w:rPr>
                <w:rFonts w:eastAsia="HiddenHorzOCR"/>
                <w:b/>
                <w:sz w:val="22"/>
                <w:szCs w:val="22"/>
              </w:rPr>
              <w:t>Основные требования к знаниям и умениям учащихся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071404" w:rsidRPr="00071404" w:rsidRDefault="00071404" w:rsidP="00071404">
            <w:pPr>
              <w:tabs>
                <w:tab w:val="num" w:pos="0"/>
                <w:tab w:val="left" w:pos="180"/>
              </w:tabs>
              <w:spacing w:after="0" w:line="240" w:lineRule="auto"/>
              <w:jc w:val="both"/>
              <w:rPr>
                <w:rFonts w:ascii="Times New Roman" w:hAnsi="Times New Roman"/>
              </w:rPr>
            </w:pPr>
            <w:r w:rsidRPr="00071404">
              <w:rPr>
                <w:rFonts w:ascii="Times New Roman" w:hAnsi="Times New Roman"/>
              </w:rPr>
              <w:t>1 уровень</w:t>
            </w:r>
          </w:p>
          <w:p w:rsidR="00071404" w:rsidRPr="00071404" w:rsidRDefault="00071404" w:rsidP="00071404">
            <w:pPr>
              <w:tabs>
                <w:tab w:val="num" w:pos="0"/>
                <w:tab w:val="left" w:pos="180"/>
              </w:tabs>
              <w:spacing w:after="0" w:line="240" w:lineRule="auto"/>
              <w:jc w:val="both"/>
              <w:rPr>
                <w:rFonts w:ascii="Times New Roman" w:hAnsi="Times New Roman"/>
              </w:rPr>
            </w:pPr>
            <w:r w:rsidRPr="00071404">
              <w:rPr>
                <w:rFonts w:ascii="Times New Roman" w:hAnsi="Times New Roman"/>
              </w:rPr>
              <w:t>- представления о простейших свойствах воздуха, его значении в жизни растений, животных, человека;</w:t>
            </w:r>
          </w:p>
          <w:p w:rsidR="00071404" w:rsidRPr="00071404" w:rsidRDefault="00071404" w:rsidP="00071404">
            <w:pPr>
              <w:tabs>
                <w:tab w:val="num" w:pos="0"/>
                <w:tab w:val="left" w:pos="180"/>
              </w:tabs>
              <w:spacing w:after="0" w:line="240" w:lineRule="auto"/>
              <w:jc w:val="both"/>
              <w:rPr>
                <w:rFonts w:ascii="Times New Roman" w:hAnsi="Times New Roman"/>
              </w:rPr>
            </w:pPr>
            <w:r w:rsidRPr="00071404">
              <w:rPr>
                <w:rFonts w:ascii="Times New Roman" w:hAnsi="Times New Roman"/>
              </w:rPr>
              <w:t>- о растениях сада, леса;</w:t>
            </w:r>
          </w:p>
          <w:p w:rsidR="00071404" w:rsidRPr="00071404" w:rsidRDefault="00071404" w:rsidP="00071404">
            <w:pPr>
              <w:tabs>
                <w:tab w:val="num" w:pos="0"/>
                <w:tab w:val="left" w:pos="180"/>
              </w:tabs>
              <w:spacing w:after="0" w:line="240" w:lineRule="auto"/>
              <w:jc w:val="both"/>
              <w:rPr>
                <w:rFonts w:ascii="Times New Roman" w:hAnsi="Times New Roman"/>
              </w:rPr>
            </w:pPr>
            <w:r w:rsidRPr="00071404">
              <w:rPr>
                <w:rFonts w:ascii="Times New Roman" w:hAnsi="Times New Roman"/>
              </w:rPr>
              <w:t>- об образе жизни и повадках домашних и диких животных, птиц;</w:t>
            </w:r>
          </w:p>
          <w:p w:rsidR="00071404" w:rsidRPr="00071404" w:rsidRDefault="00071404" w:rsidP="00071404">
            <w:pPr>
              <w:tabs>
                <w:tab w:val="num" w:pos="0"/>
                <w:tab w:val="left" w:pos="180"/>
              </w:tabs>
              <w:spacing w:after="0" w:line="240" w:lineRule="auto"/>
              <w:jc w:val="both"/>
              <w:rPr>
                <w:rFonts w:ascii="Times New Roman" w:hAnsi="Times New Roman"/>
              </w:rPr>
            </w:pPr>
            <w:r w:rsidRPr="00071404">
              <w:rPr>
                <w:rFonts w:ascii="Times New Roman" w:hAnsi="Times New Roman"/>
              </w:rPr>
              <w:t>- о роли человека в жизни домашних животных;</w:t>
            </w:r>
          </w:p>
          <w:p w:rsidR="00071404" w:rsidRPr="00071404" w:rsidRDefault="00071404" w:rsidP="00071404">
            <w:pPr>
              <w:spacing w:after="0" w:line="240" w:lineRule="auto"/>
              <w:jc w:val="both"/>
              <w:rPr>
                <w:rFonts w:ascii="Times New Roman" w:hAnsi="Times New Roman"/>
              </w:rPr>
            </w:pPr>
            <w:r w:rsidRPr="00071404">
              <w:rPr>
                <w:rFonts w:ascii="Times New Roman" w:hAnsi="Times New Roman"/>
              </w:rPr>
              <w:t>- о сезонных изменениях в неживой и живой природе;</w:t>
            </w:r>
          </w:p>
          <w:p w:rsidR="00071404" w:rsidRPr="00071404" w:rsidRDefault="00071404" w:rsidP="00071404">
            <w:pPr>
              <w:spacing w:after="0" w:line="240" w:lineRule="auto"/>
              <w:jc w:val="both"/>
              <w:rPr>
                <w:rFonts w:ascii="Times New Roman" w:hAnsi="Times New Roman"/>
              </w:rPr>
            </w:pPr>
            <w:r w:rsidRPr="00071404">
              <w:rPr>
                <w:rFonts w:ascii="Times New Roman" w:hAnsi="Times New Roman"/>
              </w:rPr>
              <w:t>- о дыхании человека, о профилактике простудных заболеваний</w:t>
            </w:r>
          </w:p>
          <w:p w:rsidR="00071404" w:rsidRPr="00071404" w:rsidRDefault="00071404" w:rsidP="00071404">
            <w:pPr>
              <w:spacing w:after="0" w:line="240" w:lineRule="auto"/>
              <w:jc w:val="both"/>
              <w:rPr>
                <w:rFonts w:ascii="Times New Roman" w:hAnsi="Times New Roman"/>
              </w:rPr>
            </w:pPr>
            <w:r w:rsidRPr="00071404">
              <w:rPr>
                <w:rFonts w:ascii="Times New Roman" w:hAnsi="Times New Roman"/>
              </w:rPr>
              <w:t>2 уровень</w:t>
            </w:r>
          </w:p>
          <w:p w:rsidR="00071404" w:rsidRPr="00071404" w:rsidRDefault="00071404" w:rsidP="00071404">
            <w:pPr>
              <w:spacing w:after="0" w:line="240" w:lineRule="auto"/>
              <w:jc w:val="both"/>
              <w:rPr>
                <w:rFonts w:ascii="Times New Roman" w:hAnsi="Times New Roman"/>
              </w:rPr>
            </w:pPr>
            <w:r w:rsidRPr="00071404">
              <w:rPr>
                <w:rFonts w:ascii="Times New Roman" w:hAnsi="Times New Roman"/>
              </w:rPr>
              <w:t>- правильно называть изученные объекты и явления;</w:t>
            </w:r>
          </w:p>
          <w:p w:rsidR="00071404" w:rsidRPr="00071404" w:rsidRDefault="00071404" w:rsidP="00071404">
            <w:pPr>
              <w:spacing w:after="0" w:line="240" w:lineRule="auto"/>
              <w:jc w:val="both"/>
              <w:rPr>
                <w:rFonts w:ascii="Times New Roman" w:hAnsi="Times New Roman"/>
              </w:rPr>
            </w:pPr>
            <w:r w:rsidRPr="00071404">
              <w:rPr>
                <w:rFonts w:ascii="Times New Roman" w:hAnsi="Times New Roman"/>
              </w:rPr>
              <w:t xml:space="preserve">- сравнивать и различать растения сада и леса, называть по 2-3 растения, наиболее </w:t>
            </w:r>
            <w:proofErr w:type="gramStart"/>
            <w:r w:rsidRPr="00071404">
              <w:rPr>
                <w:rFonts w:ascii="Times New Roman" w:hAnsi="Times New Roman"/>
              </w:rPr>
              <w:t>распространенных</w:t>
            </w:r>
            <w:proofErr w:type="gramEnd"/>
            <w:r w:rsidRPr="00071404">
              <w:rPr>
                <w:rFonts w:ascii="Times New Roman" w:hAnsi="Times New Roman"/>
              </w:rPr>
              <w:t xml:space="preserve"> в данной местности; различать ягоды, орехи, грибы;</w:t>
            </w:r>
          </w:p>
          <w:p w:rsidR="00071404" w:rsidRPr="00071404" w:rsidRDefault="00071404" w:rsidP="00071404">
            <w:pPr>
              <w:spacing w:after="0" w:line="240" w:lineRule="auto"/>
              <w:jc w:val="both"/>
              <w:rPr>
                <w:rFonts w:ascii="Times New Roman" w:hAnsi="Times New Roman"/>
              </w:rPr>
            </w:pPr>
            <w:r w:rsidRPr="00071404">
              <w:rPr>
                <w:rFonts w:ascii="Times New Roman" w:hAnsi="Times New Roman"/>
              </w:rPr>
              <w:t>- сравнивать домашних и диких животных, птиц; описывать их повадки;</w:t>
            </w:r>
          </w:p>
          <w:p w:rsidR="00071404" w:rsidRPr="00071404" w:rsidRDefault="00071404" w:rsidP="00071404">
            <w:pPr>
              <w:spacing w:after="0" w:line="240" w:lineRule="auto"/>
              <w:jc w:val="both"/>
              <w:rPr>
                <w:rFonts w:ascii="Times New Roman" w:hAnsi="Times New Roman"/>
              </w:rPr>
            </w:pPr>
            <w:r w:rsidRPr="00071404">
              <w:rPr>
                <w:rFonts w:ascii="Times New Roman" w:hAnsi="Times New Roman"/>
              </w:rPr>
              <w:t>- соблюдать правила употребления в пищу грибов и ягод;</w:t>
            </w:r>
          </w:p>
          <w:p w:rsidR="00071404" w:rsidRPr="00071404" w:rsidRDefault="00071404" w:rsidP="00071404">
            <w:pPr>
              <w:spacing w:after="0" w:line="240" w:lineRule="auto"/>
              <w:jc w:val="both"/>
              <w:rPr>
                <w:rFonts w:ascii="Times New Roman" w:hAnsi="Times New Roman"/>
              </w:rPr>
            </w:pPr>
            <w:r w:rsidRPr="00071404">
              <w:rPr>
                <w:rFonts w:ascii="Times New Roman" w:hAnsi="Times New Roman"/>
              </w:rPr>
              <w:t>- соблюдать правила предупреждения простудных заболеваний;</w:t>
            </w:r>
          </w:p>
          <w:p w:rsidR="00071404" w:rsidRPr="00071404" w:rsidRDefault="00071404" w:rsidP="00071404">
            <w:pPr>
              <w:spacing w:after="0" w:line="240" w:lineRule="auto"/>
              <w:jc w:val="both"/>
              <w:rPr>
                <w:rFonts w:ascii="Times New Roman" w:hAnsi="Times New Roman"/>
              </w:rPr>
            </w:pPr>
            <w:r w:rsidRPr="00071404">
              <w:rPr>
                <w:rFonts w:ascii="Times New Roman" w:hAnsi="Times New Roman"/>
              </w:rPr>
              <w:t>- соблюдать требования по профилактике пищевых отравлений;</w:t>
            </w:r>
          </w:p>
          <w:p w:rsidR="00CA0530" w:rsidRPr="00071404" w:rsidRDefault="00071404" w:rsidP="00071404">
            <w:pPr>
              <w:spacing w:after="0" w:line="240" w:lineRule="auto"/>
              <w:jc w:val="both"/>
              <w:rPr>
                <w:rFonts w:ascii="Times New Roman" w:hAnsi="Times New Roman"/>
              </w:rPr>
            </w:pPr>
            <w:r w:rsidRPr="00071404">
              <w:rPr>
                <w:rFonts w:ascii="Times New Roman" w:hAnsi="Times New Roman"/>
              </w:rPr>
              <w:t>- соотносить сезонные изменения в неживой природе с изменениями в жизни растений, животных, человека.</w:t>
            </w:r>
          </w:p>
        </w:tc>
      </w:tr>
    </w:tbl>
    <w:p w:rsidR="00CA0530" w:rsidRDefault="00CA0530"/>
    <w:p w:rsidR="00D90A5A" w:rsidRDefault="00D90A5A"/>
    <w:p w:rsidR="00D90A5A" w:rsidRDefault="00D90A5A"/>
    <w:p w:rsidR="00D90A5A" w:rsidRDefault="00D90A5A"/>
    <w:p w:rsidR="00D90A5A" w:rsidRDefault="00D90A5A"/>
    <w:p w:rsidR="00D90A5A" w:rsidRDefault="00D90A5A"/>
    <w:p w:rsidR="00D90A5A" w:rsidRDefault="00D90A5A"/>
    <w:p w:rsidR="00D90A5A" w:rsidRDefault="00D90A5A"/>
    <w:p w:rsidR="00D90A5A" w:rsidRDefault="00D90A5A"/>
    <w:p w:rsidR="00D90A5A" w:rsidRDefault="00D90A5A"/>
    <w:tbl>
      <w:tblPr>
        <w:tblW w:w="9639" w:type="dxa"/>
        <w:tblInd w:w="55" w:type="dxa"/>
        <w:tblLayout w:type="fixed"/>
        <w:tblCellMar>
          <w:top w:w="55" w:type="dxa"/>
          <w:left w:w="55" w:type="dxa"/>
          <w:bottom w:w="55" w:type="dxa"/>
          <w:right w:w="55" w:type="dxa"/>
        </w:tblCellMar>
        <w:tblLook w:val="0000" w:firstRow="0" w:lastRow="0" w:firstColumn="0" w:lastColumn="0" w:noHBand="0" w:noVBand="0"/>
      </w:tblPr>
      <w:tblGrid>
        <w:gridCol w:w="2410"/>
        <w:gridCol w:w="7229"/>
      </w:tblGrid>
      <w:tr w:rsidR="00D90A5A" w:rsidRPr="00800362"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D90A5A" w:rsidRPr="00800362" w:rsidRDefault="00D90A5A" w:rsidP="00335490">
            <w:pPr>
              <w:pStyle w:val="a3"/>
              <w:rPr>
                <w:rFonts w:eastAsia="HiddenHorzOCR"/>
                <w:b/>
                <w:sz w:val="22"/>
                <w:szCs w:val="22"/>
              </w:rPr>
            </w:pPr>
            <w:r w:rsidRPr="00800362">
              <w:rPr>
                <w:rFonts w:eastAsia="HiddenHorzOCR"/>
                <w:b/>
                <w:sz w:val="22"/>
                <w:szCs w:val="22"/>
              </w:rPr>
              <w:lastRenderedPageBreak/>
              <w:t>Название 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D90A5A" w:rsidRPr="00071404" w:rsidRDefault="00833175" w:rsidP="00335490">
            <w:pPr>
              <w:spacing w:after="0" w:line="240" w:lineRule="auto"/>
              <w:jc w:val="both"/>
              <w:rPr>
                <w:rFonts w:ascii="Times New Roman" w:hAnsi="Times New Roman" w:cs="Times New Roman"/>
                <w:b/>
              </w:rPr>
            </w:pPr>
            <w:r>
              <w:rPr>
                <w:rFonts w:ascii="Times New Roman" w:hAnsi="Times New Roman" w:cs="Times New Roman"/>
                <w:b/>
              </w:rPr>
              <w:t>Чтение</w:t>
            </w:r>
          </w:p>
        </w:tc>
      </w:tr>
      <w:tr w:rsidR="00D90A5A" w:rsidRPr="00305A7B"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D90A5A" w:rsidRPr="00305A7B" w:rsidRDefault="00D90A5A" w:rsidP="00335490">
            <w:pPr>
              <w:pStyle w:val="a3"/>
              <w:rPr>
                <w:rFonts w:eastAsia="HiddenHorzOCR"/>
                <w:b/>
                <w:sz w:val="22"/>
                <w:szCs w:val="22"/>
              </w:rPr>
            </w:pPr>
            <w:r w:rsidRPr="00305A7B">
              <w:rPr>
                <w:rFonts w:eastAsia="HiddenHorzOCR"/>
                <w:b/>
                <w:sz w:val="22"/>
                <w:szCs w:val="22"/>
              </w:rPr>
              <w:t>Класс</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D90A5A" w:rsidRPr="00AD0BE2" w:rsidRDefault="00D90A5A" w:rsidP="00335490">
            <w:pPr>
              <w:pStyle w:val="a3"/>
              <w:snapToGrid w:val="0"/>
              <w:rPr>
                <w:sz w:val="22"/>
                <w:szCs w:val="22"/>
              </w:rPr>
            </w:pPr>
            <w:r w:rsidRPr="00AD0BE2">
              <w:rPr>
                <w:sz w:val="22"/>
                <w:szCs w:val="22"/>
              </w:rPr>
              <w:t>5</w:t>
            </w:r>
            <w:r w:rsidR="00833175" w:rsidRPr="00AD0BE2">
              <w:rPr>
                <w:sz w:val="22"/>
                <w:szCs w:val="22"/>
              </w:rPr>
              <w:t xml:space="preserve"> - 9</w:t>
            </w:r>
            <w:r w:rsidRPr="00AD0BE2">
              <w:rPr>
                <w:sz w:val="22"/>
                <w:szCs w:val="22"/>
              </w:rPr>
              <w:t xml:space="preserve">  класс</w:t>
            </w:r>
          </w:p>
        </w:tc>
      </w:tr>
      <w:tr w:rsidR="00D90A5A" w:rsidRPr="00305A7B"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D90A5A" w:rsidRPr="00305A7B" w:rsidRDefault="00D90A5A" w:rsidP="00335490">
            <w:pPr>
              <w:pStyle w:val="a3"/>
              <w:rPr>
                <w:rFonts w:eastAsia="HiddenHorzOCR"/>
                <w:b/>
                <w:sz w:val="22"/>
                <w:szCs w:val="22"/>
              </w:rPr>
            </w:pPr>
            <w:r w:rsidRPr="00305A7B">
              <w:rPr>
                <w:rFonts w:eastAsia="HiddenHorzOCR"/>
                <w:b/>
                <w:sz w:val="22"/>
                <w:szCs w:val="22"/>
              </w:rPr>
              <w:t>Количество часов</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D90A5A" w:rsidRPr="00AD0BE2" w:rsidRDefault="00D90A5A" w:rsidP="00626AC3">
            <w:pPr>
              <w:pStyle w:val="a3"/>
              <w:snapToGrid w:val="0"/>
              <w:rPr>
                <w:sz w:val="22"/>
                <w:szCs w:val="22"/>
              </w:rPr>
            </w:pPr>
            <w:r w:rsidRPr="00AD0BE2">
              <w:rPr>
                <w:sz w:val="22"/>
                <w:szCs w:val="22"/>
              </w:rPr>
              <w:t>5</w:t>
            </w:r>
            <w:r w:rsidR="00833175" w:rsidRPr="00AD0BE2">
              <w:rPr>
                <w:sz w:val="22"/>
                <w:szCs w:val="22"/>
              </w:rPr>
              <w:t xml:space="preserve"> - </w:t>
            </w:r>
            <w:r w:rsidR="00626AC3" w:rsidRPr="00AD0BE2">
              <w:rPr>
                <w:sz w:val="22"/>
                <w:szCs w:val="22"/>
              </w:rPr>
              <w:t>9</w:t>
            </w:r>
            <w:r w:rsidRPr="00AD0BE2">
              <w:rPr>
                <w:sz w:val="22"/>
                <w:szCs w:val="22"/>
              </w:rPr>
              <w:t xml:space="preserve">  </w:t>
            </w:r>
            <w:r w:rsidR="00833175" w:rsidRPr="00AD0BE2">
              <w:rPr>
                <w:sz w:val="22"/>
                <w:szCs w:val="22"/>
              </w:rPr>
              <w:t>класс – 136</w:t>
            </w:r>
            <w:r w:rsidRPr="00AD0BE2">
              <w:rPr>
                <w:sz w:val="22"/>
                <w:szCs w:val="22"/>
              </w:rPr>
              <w:t xml:space="preserve"> часов</w:t>
            </w:r>
          </w:p>
        </w:tc>
      </w:tr>
      <w:tr w:rsidR="00D90A5A" w:rsidRPr="00626AC3" w:rsidTr="00335490">
        <w:trPr>
          <w:trHeight w:val="987"/>
        </w:trPr>
        <w:tc>
          <w:tcPr>
            <w:tcW w:w="2410" w:type="dxa"/>
            <w:tcBorders>
              <w:top w:val="single" w:sz="4" w:space="0" w:color="auto"/>
              <w:left w:val="single" w:sz="4" w:space="0" w:color="auto"/>
              <w:bottom w:val="single" w:sz="4" w:space="0" w:color="auto"/>
              <w:right w:val="single" w:sz="4" w:space="0" w:color="auto"/>
            </w:tcBorders>
            <w:shd w:val="clear" w:color="auto" w:fill="auto"/>
          </w:tcPr>
          <w:p w:rsidR="00D90A5A" w:rsidRPr="00626AC3" w:rsidRDefault="00D90A5A" w:rsidP="00335490">
            <w:pPr>
              <w:pStyle w:val="a3"/>
              <w:rPr>
                <w:rFonts w:eastAsia="HiddenHorzOCR"/>
                <w:b/>
                <w:sz w:val="20"/>
                <w:szCs w:val="20"/>
              </w:rPr>
            </w:pPr>
            <w:r w:rsidRPr="00626AC3">
              <w:rPr>
                <w:rFonts w:eastAsia="HiddenHorzOCR"/>
                <w:b/>
                <w:sz w:val="20"/>
                <w:szCs w:val="20"/>
              </w:rPr>
              <w:t>Цель 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626AC3" w:rsidRPr="00AD0BE2" w:rsidRDefault="00626AC3" w:rsidP="00626AC3">
            <w:pPr>
              <w:pStyle w:val="1"/>
              <w:jc w:val="both"/>
              <w:rPr>
                <w:rFonts w:ascii="Times New Roman" w:hAnsi="Times New Roman" w:cs="Times New Roman"/>
              </w:rPr>
            </w:pPr>
            <w:r w:rsidRPr="00AD0BE2">
              <w:rPr>
                <w:rFonts w:ascii="Times New Roman" w:hAnsi="Times New Roman" w:cs="Times New Roman"/>
              </w:rPr>
              <w:t>- развитие познавательных способностей, эмоциональной отзывчивости при чтении художественных произведений;</w:t>
            </w:r>
          </w:p>
          <w:p w:rsidR="00626AC3" w:rsidRPr="00AD0BE2" w:rsidRDefault="00626AC3" w:rsidP="00626AC3">
            <w:pPr>
              <w:pStyle w:val="1"/>
              <w:jc w:val="both"/>
              <w:rPr>
                <w:rFonts w:ascii="Times New Roman" w:hAnsi="Times New Roman" w:cs="Times New Roman"/>
              </w:rPr>
            </w:pPr>
            <w:r w:rsidRPr="00AD0BE2">
              <w:rPr>
                <w:rFonts w:ascii="Times New Roman" w:hAnsi="Times New Roman" w:cs="Times New Roman"/>
              </w:rPr>
              <w:t>- уточнение, обогащение и активизация словарного запаса;</w:t>
            </w:r>
          </w:p>
          <w:p w:rsidR="00626AC3" w:rsidRPr="00AD0BE2" w:rsidRDefault="00626AC3" w:rsidP="00626AC3">
            <w:pPr>
              <w:pStyle w:val="1"/>
              <w:jc w:val="both"/>
              <w:rPr>
                <w:rFonts w:ascii="Times New Roman" w:hAnsi="Times New Roman" w:cs="Times New Roman"/>
              </w:rPr>
            </w:pPr>
            <w:r w:rsidRPr="00AD0BE2">
              <w:rPr>
                <w:rFonts w:ascii="Times New Roman" w:hAnsi="Times New Roman" w:cs="Times New Roman"/>
              </w:rPr>
              <w:t xml:space="preserve">- воспитание интереса к чтению и книге; </w:t>
            </w:r>
          </w:p>
          <w:p w:rsidR="00D90A5A" w:rsidRPr="00AD0BE2" w:rsidRDefault="00626AC3" w:rsidP="00626AC3">
            <w:pPr>
              <w:pStyle w:val="1"/>
              <w:jc w:val="both"/>
              <w:rPr>
                <w:rFonts w:ascii="Times New Roman" w:hAnsi="Times New Roman" w:cs="Times New Roman"/>
              </w:rPr>
            </w:pPr>
            <w:r w:rsidRPr="00AD0BE2">
              <w:rPr>
                <w:rFonts w:ascii="Times New Roman" w:hAnsi="Times New Roman" w:cs="Times New Roman"/>
              </w:rPr>
              <w:t>- развитие нравственных чувств.</w:t>
            </w:r>
          </w:p>
        </w:tc>
      </w:tr>
      <w:tr w:rsidR="00D90A5A" w:rsidRPr="00626AC3"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D90A5A" w:rsidRPr="00626AC3" w:rsidRDefault="00D90A5A" w:rsidP="00335490">
            <w:pPr>
              <w:pStyle w:val="a3"/>
              <w:rPr>
                <w:rFonts w:eastAsia="HiddenHorzOCR"/>
                <w:b/>
                <w:sz w:val="20"/>
                <w:szCs w:val="20"/>
              </w:rPr>
            </w:pPr>
            <w:r w:rsidRPr="00626AC3">
              <w:rPr>
                <w:rFonts w:eastAsia="HiddenHorzOCR"/>
                <w:b/>
                <w:sz w:val="20"/>
                <w:szCs w:val="20"/>
              </w:rPr>
              <w:t>Структура курса</w:t>
            </w:r>
            <w:r w:rsidRPr="00626AC3">
              <w:rPr>
                <w:sz w:val="20"/>
                <w:szCs w:val="20"/>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D90A5A" w:rsidRPr="00550F77" w:rsidRDefault="00626AC3" w:rsidP="00335490">
            <w:pPr>
              <w:tabs>
                <w:tab w:val="left" w:pos="6750"/>
              </w:tabs>
              <w:spacing w:after="0" w:line="240" w:lineRule="auto"/>
              <w:jc w:val="both"/>
              <w:rPr>
                <w:rFonts w:ascii="Times New Roman" w:hAnsi="Times New Roman"/>
                <w:b/>
              </w:rPr>
            </w:pPr>
            <w:r w:rsidRPr="00550F77">
              <w:rPr>
                <w:rFonts w:ascii="Times New Roman" w:hAnsi="Times New Roman"/>
                <w:b/>
              </w:rPr>
              <w:t>5 класс</w:t>
            </w:r>
          </w:p>
          <w:p w:rsidR="00626AC3" w:rsidRPr="00550F77" w:rsidRDefault="00AD0BE2" w:rsidP="00335490">
            <w:pPr>
              <w:tabs>
                <w:tab w:val="left" w:pos="6750"/>
              </w:tabs>
              <w:spacing w:after="0" w:line="240" w:lineRule="auto"/>
              <w:jc w:val="both"/>
              <w:rPr>
                <w:rFonts w:ascii="Times New Roman" w:hAnsi="Times New Roman" w:cs="Times New Roman"/>
              </w:rPr>
            </w:pPr>
            <w:r w:rsidRPr="00550F77">
              <w:rPr>
                <w:rFonts w:ascii="Times New Roman" w:hAnsi="Times New Roman" w:cs="Times New Roman"/>
              </w:rPr>
              <w:t xml:space="preserve">1. </w:t>
            </w:r>
            <w:r w:rsidR="00626AC3" w:rsidRPr="00550F77">
              <w:rPr>
                <w:rFonts w:ascii="Times New Roman" w:hAnsi="Times New Roman" w:cs="Times New Roman"/>
              </w:rPr>
              <w:t>Устное народное творчество</w:t>
            </w:r>
            <w:r w:rsidRPr="00550F77">
              <w:rPr>
                <w:rFonts w:ascii="Times New Roman" w:hAnsi="Times New Roman" w:cs="Times New Roman"/>
              </w:rPr>
              <w:t xml:space="preserve">. 2. </w:t>
            </w:r>
            <w:r w:rsidR="00626AC3" w:rsidRPr="00550F77">
              <w:rPr>
                <w:rFonts w:ascii="Times New Roman" w:hAnsi="Times New Roman" w:cs="Times New Roman"/>
              </w:rPr>
              <w:t>Люблю природу русскую</w:t>
            </w:r>
            <w:r w:rsidRPr="00550F77">
              <w:rPr>
                <w:rFonts w:ascii="Times New Roman" w:hAnsi="Times New Roman" w:cs="Times New Roman"/>
              </w:rPr>
              <w:t xml:space="preserve">. 3. </w:t>
            </w:r>
            <w:r w:rsidR="00626AC3" w:rsidRPr="00550F77">
              <w:rPr>
                <w:rFonts w:ascii="Times New Roman" w:hAnsi="Times New Roman" w:cs="Times New Roman"/>
              </w:rPr>
              <w:t>Удивительные животные</w:t>
            </w:r>
            <w:r w:rsidRPr="00550F77">
              <w:rPr>
                <w:rFonts w:ascii="Times New Roman" w:hAnsi="Times New Roman" w:cs="Times New Roman"/>
              </w:rPr>
              <w:t xml:space="preserve">. 4. </w:t>
            </w:r>
            <w:r w:rsidR="00626AC3" w:rsidRPr="00550F77">
              <w:rPr>
                <w:rFonts w:ascii="Times New Roman" w:hAnsi="Times New Roman" w:cs="Times New Roman"/>
              </w:rPr>
              <w:t>Спешите делать добро</w:t>
            </w:r>
            <w:r w:rsidRPr="00550F77">
              <w:rPr>
                <w:rFonts w:ascii="Times New Roman" w:hAnsi="Times New Roman" w:cs="Times New Roman"/>
              </w:rPr>
              <w:t xml:space="preserve">. 5. </w:t>
            </w:r>
            <w:r w:rsidR="00626AC3" w:rsidRPr="00550F77">
              <w:rPr>
                <w:rFonts w:ascii="Times New Roman" w:hAnsi="Times New Roman" w:cs="Times New Roman"/>
              </w:rPr>
              <w:t>Весело всем</w:t>
            </w:r>
            <w:r w:rsidRPr="00550F77">
              <w:rPr>
                <w:rFonts w:ascii="Times New Roman" w:hAnsi="Times New Roman" w:cs="Times New Roman"/>
              </w:rPr>
              <w:t xml:space="preserve">. 6. </w:t>
            </w:r>
            <w:r w:rsidR="00626AC3" w:rsidRPr="00550F77">
              <w:rPr>
                <w:rFonts w:ascii="Times New Roman" w:hAnsi="Times New Roman" w:cs="Times New Roman"/>
              </w:rPr>
              <w:t>Вечный свет подвига</w:t>
            </w:r>
            <w:r w:rsidRPr="00550F77">
              <w:rPr>
                <w:rFonts w:ascii="Times New Roman" w:hAnsi="Times New Roman" w:cs="Times New Roman"/>
              </w:rPr>
              <w:t xml:space="preserve">. 7. </w:t>
            </w:r>
            <w:r w:rsidR="00626AC3" w:rsidRPr="00550F77">
              <w:rPr>
                <w:rFonts w:ascii="Times New Roman" w:hAnsi="Times New Roman" w:cs="Times New Roman"/>
              </w:rPr>
              <w:t>Писатели мира детям</w:t>
            </w:r>
          </w:p>
          <w:p w:rsidR="00626AC3" w:rsidRPr="00550F77" w:rsidRDefault="00626AC3" w:rsidP="00335490">
            <w:pPr>
              <w:tabs>
                <w:tab w:val="left" w:pos="6750"/>
              </w:tabs>
              <w:spacing w:after="0" w:line="240" w:lineRule="auto"/>
              <w:jc w:val="both"/>
              <w:rPr>
                <w:rFonts w:ascii="Times New Roman" w:hAnsi="Times New Roman" w:cs="Times New Roman"/>
                <w:b/>
              </w:rPr>
            </w:pPr>
            <w:r w:rsidRPr="00550F77">
              <w:rPr>
                <w:rFonts w:ascii="Times New Roman" w:hAnsi="Times New Roman" w:cs="Times New Roman"/>
                <w:b/>
              </w:rPr>
              <w:t>6 класс</w:t>
            </w:r>
          </w:p>
          <w:p w:rsidR="00626AC3" w:rsidRPr="00550F77" w:rsidRDefault="00AD0BE2" w:rsidP="00335490">
            <w:pPr>
              <w:tabs>
                <w:tab w:val="left" w:pos="6750"/>
              </w:tabs>
              <w:spacing w:after="0" w:line="240" w:lineRule="auto"/>
              <w:jc w:val="both"/>
              <w:rPr>
                <w:rFonts w:ascii="Times New Roman" w:hAnsi="Times New Roman" w:cs="Times New Roman"/>
              </w:rPr>
            </w:pPr>
            <w:r w:rsidRPr="00550F77">
              <w:rPr>
                <w:rFonts w:ascii="Times New Roman" w:hAnsi="Times New Roman" w:cs="Times New Roman"/>
              </w:rPr>
              <w:t xml:space="preserve">1. </w:t>
            </w:r>
            <w:r w:rsidR="00626AC3" w:rsidRPr="00550F77">
              <w:rPr>
                <w:rFonts w:ascii="Times New Roman" w:hAnsi="Times New Roman" w:cs="Times New Roman"/>
              </w:rPr>
              <w:t>Устное народное творчество</w:t>
            </w:r>
            <w:r w:rsidRPr="00550F77">
              <w:rPr>
                <w:rFonts w:ascii="Times New Roman" w:hAnsi="Times New Roman" w:cs="Times New Roman"/>
              </w:rPr>
              <w:t xml:space="preserve">. 2. </w:t>
            </w:r>
            <w:r w:rsidR="00626AC3" w:rsidRPr="00550F77">
              <w:rPr>
                <w:rFonts w:ascii="Times New Roman" w:hAnsi="Times New Roman" w:cs="Times New Roman"/>
              </w:rPr>
              <w:t>Люблю природу русскую</w:t>
            </w:r>
            <w:r w:rsidRPr="00550F77">
              <w:rPr>
                <w:rFonts w:ascii="Times New Roman" w:hAnsi="Times New Roman" w:cs="Times New Roman"/>
              </w:rPr>
              <w:t xml:space="preserve">. 3. </w:t>
            </w:r>
            <w:r w:rsidR="00626AC3" w:rsidRPr="00550F77">
              <w:rPr>
                <w:rFonts w:ascii="Times New Roman" w:hAnsi="Times New Roman" w:cs="Times New Roman"/>
              </w:rPr>
              <w:t>Удивительные животные</w:t>
            </w:r>
            <w:r w:rsidRPr="00550F77">
              <w:rPr>
                <w:rFonts w:ascii="Times New Roman" w:hAnsi="Times New Roman" w:cs="Times New Roman"/>
              </w:rPr>
              <w:t xml:space="preserve">. 4. </w:t>
            </w:r>
            <w:r w:rsidR="00626AC3" w:rsidRPr="00550F77">
              <w:rPr>
                <w:rFonts w:ascii="Times New Roman" w:hAnsi="Times New Roman" w:cs="Times New Roman"/>
              </w:rPr>
              <w:t>Человек, будь человеком!</w:t>
            </w:r>
            <w:r w:rsidRPr="00550F77">
              <w:rPr>
                <w:rFonts w:ascii="Times New Roman" w:hAnsi="Times New Roman" w:cs="Times New Roman"/>
              </w:rPr>
              <w:t xml:space="preserve"> 5. </w:t>
            </w:r>
            <w:r w:rsidR="00626AC3" w:rsidRPr="00550F77">
              <w:rPr>
                <w:rFonts w:ascii="Times New Roman" w:hAnsi="Times New Roman" w:cs="Times New Roman"/>
              </w:rPr>
              <w:t>Смешное и веселое</w:t>
            </w:r>
            <w:r w:rsidRPr="00550F77">
              <w:rPr>
                <w:rFonts w:ascii="Times New Roman" w:hAnsi="Times New Roman" w:cs="Times New Roman"/>
              </w:rPr>
              <w:t xml:space="preserve">. 6. </w:t>
            </w:r>
            <w:r w:rsidR="00626AC3" w:rsidRPr="00550F77">
              <w:rPr>
                <w:rFonts w:ascii="Times New Roman" w:hAnsi="Times New Roman" w:cs="Times New Roman"/>
              </w:rPr>
              <w:t>Вечный свет подвига</w:t>
            </w:r>
            <w:r w:rsidRPr="00550F77">
              <w:rPr>
                <w:rFonts w:ascii="Times New Roman" w:hAnsi="Times New Roman" w:cs="Times New Roman"/>
              </w:rPr>
              <w:t xml:space="preserve">. 7. </w:t>
            </w:r>
            <w:r w:rsidR="00626AC3" w:rsidRPr="00550F77">
              <w:rPr>
                <w:rFonts w:ascii="Times New Roman" w:hAnsi="Times New Roman" w:cs="Times New Roman"/>
              </w:rPr>
              <w:t>Писатели мира детям</w:t>
            </w:r>
          </w:p>
          <w:p w:rsidR="00626AC3" w:rsidRPr="00550F77" w:rsidRDefault="00626AC3" w:rsidP="00335490">
            <w:pPr>
              <w:tabs>
                <w:tab w:val="left" w:pos="6750"/>
              </w:tabs>
              <w:spacing w:after="0" w:line="240" w:lineRule="auto"/>
              <w:jc w:val="both"/>
              <w:rPr>
                <w:rFonts w:ascii="Times New Roman" w:hAnsi="Times New Roman" w:cs="Times New Roman"/>
                <w:b/>
              </w:rPr>
            </w:pPr>
            <w:r w:rsidRPr="00550F77">
              <w:rPr>
                <w:rFonts w:ascii="Times New Roman" w:hAnsi="Times New Roman" w:cs="Times New Roman"/>
                <w:b/>
              </w:rPr>
              <w:t>7 класс</w:t>
            </w:r>
          </w:p>
          <w:p w:rsidR="00626AC3" w:rsidRPr="00550F77" w:rsidRDefault="00AD0BE2" w:rsidP="00335490">
            <w:pPr>
              <w:tabs>
                <w:tab w:val="left" w:pos="6750"/>
              </w:tabs>
              <w:spacing w:after="0" w:line="240" w:lineRule="auto"/>
              <w:jc w:val="both"/>
              <w:rPr>
                <w:rFonts w:ascii="Times New Roman" w:hAnsi="Times New Roman" w:cs="Times New Roman"/>
              </w:rPr>
            </w:pPr>
            <w:r w:rsidRPr="00550F77">
              <w:rPr>
                <w:rFonts w:ascii="Times New Roman" w:hAnsi="Times New Roman" w:cs="Times New Roman"/>
              </w:rPr>
              <w:t xml:space="preserve">1. </w:t>
            </w:r>
            <w:r w:rsidR="00626AC3" w:rsidRPr="00550F77">
              <w:rPr>
                <w:rFonts w:ascii="Times New Roman" w:hAnsi="Times New Roman" w:cs="Times New Roman"/>
              </w:rPr>
              <w:t>Устное народное творчество</w:t>
            </w:r>
            <w:r w:rsidRPr="00550F77">
              <w:rPr>
                <w:rFonts w:ascii="Times New Roman" w:hAnsi="Times New Roman" w:cs="Times New Roman"/>
              </w:rPr>
              <w:t xml:space="preserve">. 2. </w:t>
            </w:r>
            <w:r w:rsidR="00626AC3" w:rsidRPr="00550F77">
              <w:rPr>
                <w:rFonts w:ascii="Times New Roman" w:hAnsi="Times New Roman" w:cs="Times New Roman"/>
              </w:rPr>
              <w:t>Родная земля</w:t>
            </w:r>
            <w:r w:rsidRPr="00550F77">
              <w:rPr>
                <w:rFonts w:ascii="Times New Roman" w:hAnsi="Times New Roman" w:cs="Times New Roman"/>
              </w:rPr>
              <w:t xml:space="preserve">. 3. </w:t>
            </w:r>
            <w:r w:rsidR="00626AC3" w:rsidRPr="00550F77">
              <w:rPr>
                <w:rFonts w:ascii="Times New Roman" w:hAnsi="Times New Roman" w:cs="Times New Roman"/>
              </w:rPr>
              <w:t>О братьях наших меньших</w:t>
            </w:r>
            <w:r w:rsidRPr="00550F77">
              <w:rPr>
                <w:rFonts w:ascii="Times New Roman" w:hAnsi="Times New Roman" w:cs="Times New Roman"/>
              </w:rPr>
              <w:t xml:space="preserve">. 4. </w:t>
            </w:r>
            <w:r w:rsidR="00626AC3" w:rsidRPr="00550F77">
              <w:rPr>
                <w:rFonts w:ascii="Times New Roman" w:hAnsi="Times New Roman" w:cs="Times New Roman"/>
              </w:rPr>
              <w:t>Писатели о своем детстве</w:t>
            </w:r>
            <w:r w:rsidRPr="00550F77">
              <w:rPr>
                <w:rFonts w:ascii="Times New Roman" w:hAnsi="Times New Roman" w:cs="Times New Roman"/>
              </w:rPr>
              <w:t xml:space="preserve">. 5. </w:t>
            </w:r>
            <w:r w:rsidR="00626AC3" w:rsidRPr="00550F77">
              <w:rPr>
                <w:rFonts w:ascii="Times New Roman" w:hAnsi="Times New Roman" w:cs="Times New Roman"/>
              </w:rPr>
              <w:t>Писатели улыбаются</w:t>
            </w:r>
            <w:r w:rsidRPr="00550F77">
              <w:rPr>
                <w:rFonts w:ascii="Times New Roman" w:hAnsi="Times New Roman" w:cs="Times New Roman"/>
              </w:rPr>
              <w:t xml:space="preserve">. 6. </w:t>
            </w:r>
            <w:r w:rsidR="00626AC3" w:rsidRPr="00550F77">
              <w:rPr>
                <w:rFonts w:ascii="Times New Roman" w:hAnsi="Times New Roman" w:cs="Times New Roman"/>
              </w:rPr>
              <w:t>Защитники Отечества</w:t>
            </w:r>
            <w:r w:rsidRPr="00550F77">
              <w:rPr>
                <w:rFonts w:ascii="Times New Roman" w:hAnsi="Times New Roman" w:cs="Times New Roman"/>
              </w:rPr>
              <w:t xml:space="preserve">. 7. </w:t>
            </w:r>
            <w:r w:rsidR="00626AC3" w:rsidRPr="00550F77">
              <w:rPr>
                <w:rFonts w:ascii="Times New Roman" w:hAnsi="Times New Roman" w:cs="Times New Roman"/>
              </w:rPr>
              <w:t>Зарубежные писатели</w:t>
            </w:r>
          </w:p>
          <w:p w:rsidR="00626AC3" w:rsidRPr="00550F77" w:rsidRDefault="00626AC3" w:rsidP="00335490">
            <w:pPr>
              <w:tabs>
                <w:tab w:val="left" w:pos="6750"/>
              </w:tabs>
              <w:spacing w:after="0" w:line="240" w:lineRule="auto"/>
              <w:jc w:val="both"/>
              <w:rPr>
                <w:rFonts w:ascii="Times New Roman" w:hAnsi="Times New Roman"/>
                <w:b/>
              </w:rPr>
            </w:pPr>
            <w:r w:rsidRPr="00550F77">
              <w:rPr>
                <w:rFonts w:ascii="Times New Roman" w:hAnsi="Times New Roman"/>
                <w:b/>
              </w:rPr>
              <w:t>8 класс</w:t>
            </w:r>
          </w:p>
          <w:p w:rsidR="00AD0BE2" w:rsidRPr="00550F77" w:rsidRDefault="00AD0BE2" w:rsidP="00335490">
            <w:pPr>
              <w:tabs>
                <w:tab w:val="left" w:pos="6750"/>
              </w:tabs>
              <w:spacing w:after="0" w:line="240" w:lineRule="auto"/>
              <w:jc w:val="both"/>
              <w:rPr>
                <w:rFonts w:ascii="Times New Roman" w:hAnsi="Times New Roman" w:cs="Times New Roman"/>
              </w:rPr>
            </w:pPr>
            <w:r w:rsidRPr="00550F77">
              <w:rPr>
                <w:rFonts w:ascii="Times New Roman" w:hAnsi="Times New Roman" w:cs="Times New Roman"/>
              </w:rPr>
              <w:t>1. У</w:t>
            </w:r>
            <w:r w:rsidR="00626AC3" w:rsidRPr="00550F77">
              <w:rPr>
                <w:rFonts w:ascii="Times New Roman" w:hAnsi="Times New Roman" w:cs="Times New Roman"/>
              </w:rPr>
              <w:t>стное народное творчество</w:t>
            </w:r>
            <w:r w:rsidRPr="00550F77">
              <w:rPr>
                <w:rFonts w:ascii="Times New Roman" w:hAnsi="Times New Roman" w:cs="Times New Roman"/>
              </w:rPr>
              <w:t xml:space="preserve">. 2. </w:t>
            </w:r>
            <w:r w:rsidR="00626AC3" w:rsidRPr="00550F77">
              <w:rPr>
                <w:rFonts w:ascii="Times New Roman" w:hAnsi="Times New Roman" w:cs="Times New Roman"/>
              </w:rPr>
              <w:t>Русская литература 19 века</w:t>
            </w:r>
            <w:r w:rsidRPr="00550F77">
              <w:rPr>
                <w:rFonts w:ascii="Times New Roman" w:hAnsi="Times New Roman" w:cs="Times New Roman"/>
              </w:rPr>
              <w:t xml:space="preserve">. 3. </w:t>
            </w:r>
            <w:r w:rsidR="00626AC3" w:rsidRPr="00550F77">
              <w:rPr>
                <w:rFonts w:ascii="Times New Roman" w:hAnsi="Times New Roman" w:cs="Times New Roman"/>
              </w:rPr>
              <w:t>Русская литература 20 века</w:t>
            </w:r>
            <w:r w:rsidRPr="00550F77">
              <w:rPr>
                <w:rFonts w:ascii="Times New Roman" w:hAnsi="Times New Roman" w:cs="Times New Roman"/>
              </w:rPr>
              <w:t xml:space="preserve">. 4. </w:t>
            </w:r>
            <w:r w:rsidR="00626AC3" w:rsidRPr="00550F77">
              <w:rPr>
                <w:rFonts w:ascii="Times New Roman" w:hAnsi="Times New Roman" w:cs="Times New Roman"/>
              </w:rPr>
              <w:t>Зарубежная литература</w:t>
            </w:r>
            <w:r w:rsidRPr="00550F77">
              <w:rPr>
                <w:rFonts w:ascii="Times New Roman" w:hAnsi="Times New Roman" w:cs="Times New Roman"/>
              </w:rPr>
              <w:t>.</w:t>
            </w:r>
          </w:p>
          <w:p w:rsidR="00626AC3" w:rsidRPr="00550F77" w:rsidRDefault="00626AC3" w:rsidP="00335490">
            <w:pPr>
              <w:tabs>
                <w:tab w:val="left" w:pos="6750"/>
              </w:tabs>
              <w:spacing w:after="0" w:line="240" w:lineRule="auto"/>
              <w:jc w:val="both"/>
              <w:rPr>
                <w:rFonts w:ascii="Times New Roman" w:hAnsi="Times New Roman" w:cs="Times New Roman"/>
                <w:b/>
              </w:rPr>
            </w:pPr>
            <w:r w:rsidRPr="00550F77">
              <w:rPr>
                <w:rFonts w:ascii="Times New Roman" w:hAnsi="Times New Roman" w:cs="Times New Roman"/>
                <w:b/>
              </w:rPr>
              <w:t>9 класс</w:t>
            </w:r>
          </w:p>
          <w:p w:rsidR="00626AC3" w:rsidRPr="00626AC3" w:rsidRDefault="00AD0BE2" w:rsidP="00AD0BE2">
            <w:pPr>
              <w:tabs>
                <w:tab w:val="left" w:pos="6750"/>
              </w:tabs>
              <w:spacing w:after="0" w:line="240" w:lineRule="auto"/>
              <w:jc w:val="both"/>
              <w:rPr>
                <w:rFonts w:ascii="Times New Roman" w:hAnsi="Times New Roman"/>
                <w:sz w:val="20"/>
                <w:szCs w:val="20"/>
              </w:rPr>
            </w:pPr>
            <w:r w:rsidRPr="00550F77">
              <w:rPr>
                <w:rFonts w:ascii="Times New Roman" w:hAnsi="Times New Roman" w:cs="Times New Roman"/>
                <w:bCs/>
              </w:rPr>
              <w:t xml:space="preserve">1. </w:t>
            </w:r>
            <w:r w:rsidR="00626AC3" w:rsidRPr="00550F77">
              <w:rPr>
                <w:rFonts w:ascii="Times New Roman" w:hAnsi="Times New Roman" w:cs="Times New Roman"/>
                <w:bCs/>
              </w:rPr>
              <w:t>Введение</w:t>
            </w:r>
            <w:r w:rsidRPr="00550F77">
              <w:rPr>
                <w:rFonts w:ascii="Times New Roman" w:hAnsi="Times New Roman" w:cs="Times New Roman"/>
                <w:bCs/>
              </w:rPr>
              <w:t xml:space="preserve">. 2. </w:t>
            </w:r>
            <w:r w:rsidR="00626AC3" w:rsidRPr="00550F77">
              <w:rPr>
                <w:rFonts w:ascii="Times New Roman" w:hAnsi="Times New Roman" w:cs="Times New Roman"/>
              </w:rPr>
              <w:t>Устное народное творчество</w:t>
            </w:r>
            <w:r w:rsidRPr="00550F77">
              <w:rPr>
                <w:rFonts w:ascii="Times New Roman" w:hAnsi="Times New Roman" w:cs="Times New Roman"/>
              </w:rPr>
              <w:t xml:space="preserve">. 3. </w:t>
            </w:r>
            <w:r w:rsidR="00626AC3" w:rsidRPr="00550F77">
              <w:rPr>
                <w:rFonts w:ascii="Times New Roman" w:hAnsi="Times New Roman" w:cs="Times New Roman"/>
              </w:rPr>
              <w:t>Русская литература 19 века</w:t>
            </w:r>
            <w:r w:rsidRPr="00550F77">
              <w:rPr>
                <w:rFonts w:ascii="Times New Roman" w:hAnsi="Times New Roman" w:cs="Times New Roman"/>
              </w:rPr>
              <w:t xml:space="preserve">. 4. </w:t>
            </w:r>
            <w:r w:rsidR="00626AC3" w:rsidRPr="00550F77">
              <w:rPr>
                <w:rFonts w:ascii="Times New Roman" w:hAnsi="Times New Roman" w:cs="Times New Roman"/>
              </w:rPr>
              <w:t>Русская литература 20 века</w:t>
            </w:r>
            <w:r w:rsidRPr="00550F77">
              <w:rPr>
                <w:rFonts w:ascii="Times New Roman" w:hAnsi="Times New Roman" w:cs="Times New Roman"/>
              </w:rPr>
              <w:t xml:space="preserve">. 5. </w:t>
            </w:r>
            <w:r w:rsidR="00626AC3" w:rsidRPr="00550F77">
              <w:rPr>
                <w:rFonts w:ascii="Times New Roman" w:hAnsi="Times New Roman" w:cs="Times New Roman"/>
              </w:rPr>
              <w:t>Зарубежная литература</w:t>
            </w:r>
          </w:p>
        </w:tc>
      </w:tr>
      <w:tr w:rsidR="00D90A5A" w:rsidRPr="00550F77"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D90A5A" w:rsidRPr="00550F77" w:rsidRDefault="00D90A5A" w:rsidP="00626AC3">
            <w:pPr>
              <w:pStyle w:val="a3"/>
              <w:rPr>
                <w:rFonts w:eastAsia="HiddenHorzOCR"/>
                <w:sz w:val="22"/>
                <w:szCs w:val="22"/>
              </w:rPr>
            </w:pPr>
            <w:r w:rsidRPr="00550F77">
              <w:rPr>
                <w:rFonts w:eastAsia="HiddenHorzOCR"/>
                <w:sz w:val="22"/>
                <w:szCs w:val="22"/>
              </w:rPr>
              <w:t>Основные требования к знаниям и умениям учащихся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626AC3" w:rsidRPr="00550F77" w:rsidRDefault="00626AC3" w:rsidP="00626AC3">
            <w:pPr>
              <w:pStyle w:val="1"/>
              <w:rPr>
                <w:rStyle w:val="a9"/>
                <w:rFonts w:ascii="Times New Roman" w:hAnsi="Times New Roman" w:cs="Times New Roman"/>
                <w:i w:val="0"/>
              </w:rPr>
            </w:pPr>
            <w:r w:rsidRPr="00550F77">
              <w:rPr>
                <w:rStyle w:val="a9"/>
                <w:rFonts w:ascii="Times New Roman" w:hAnsi="Times New Roman" w:cs="Times New Roman"/>
                <w:i w:val="0"/>
              </w:rPr>
              <w:t>1-й уровень</w:t>
            </w:r>
          </w:p>
          <w:p w:rsidR="00626AC3" w:rsidRPr="00550F77" w:rsidRDefault="00626AC3" w:rsidP="00626AC3">
            <w:pPr>
              <w:pStyle w:val="1"/>
              <w:rPr>
                <w:rStyle w:val="a9"/>
                <w:rFonts w:ascii="Times New Roman" w:hAnsi="Times New Roman" w:cs="Times New Roman"/>
                <w:bCs/>
                <w:i w:val="0"/>
              </w:rPr>
            </w:pPr>
            <w:r w:rsidRPr="00550F77">
              <w:rPr>
                <w:rStyle w:val="a9"/>
                <w:rFonts w:ascii="Times New Roman" w:hAnsi="Times New Roman" w:cs="Times New Roman"/>
                <w:bCs/>
                <w:i w:val="0"/>
              </w:rPr>
              <w:t>Учащиеся должны уметь:</w:t>
            </w:r>
          </w:p>
          <w:p w:rsidR="00626AC3" w:rsidRPr="00550F77" w:rsidRDefault="00626AC3" w:rsidP="00626AC3">
            <w:pPr>
              <w:pStyle w:val="1"/>
              <w:rPr>
                <w:rFonts w:ascii="Times New Roman" w:hAnsi="Times New Roman" w:cs="Times New Roman"/>
                <w:bCs/>
                <w:iCs/>
              </w:rPr>
            </w:pPr>
            <w:r w:rsidRPr="00550F77">
              <w:rPr>
                <w:rFonts w:ascii="Times New Roman" w:hAnsi="Times New Roman" w:cs="Times New Roman"/>
              </w:rPr>
              <w:t>• читать вслух правильно, бегло, выразительно в соответствии с нормами литературного произношения;</w:t>
            </w:r>
          </w:p>
          <w:p w:rsidR="00626AC3" w:rsidRPr="00550F77" w:rsidRDefault="00626AC3" w:rsidP="00626AC3">
            <w:pPr>
              <w:pStyle w:val="1"/>
              <w:rPr>
                <w:rFonts w:ascii="Times New Roman" w:hAnsi="Times New Roman" w:cs="Times New Roman"/>
              </w:rPr>
            </w:pPr>
            <w:r w:rsidRPr="00550F77">
              <w:rPr>
                <w:rFonts w:ascii="Times New Roman" w:hAnsi="Times New Roman" w:cs="Times New Roman"/>
              </w:rPr>
              <w:t>• читать про себя доступные по содержанию тексты и пересказывать их; </w:t>
            </w:r>
          </w:p>
          <w:p w:rsidR="00626AC3" w:rsidRPr="00550F77" w:rsidRDefault="00626AC3" w:rsidP="00626AC3">
            <w:pPr>
              <w:pStyle w:val="1"/>
              <w:rPr>
                <w:rFonts w:ascii="Times New Roman" w:hAnsi="Times New Roman" w:cs="Times New Roman"/>
              </w:rPr>
            </w:pPr>
            <w:r w:rsidRPr="00550F77">
              <w:rPr>
                <w:rFonts w:ascii="Times New Roman" w:hAnsi="Times New Roman" w:cs="Times New Roman"/>
              </w:rPr>
              <w:t>• называть главные черты характера героев, давать оценку их поступкам;</w:t>
            </w:r>
          </w:p>
          <w:p w:rsidR="00626AC3" w:rsidRPr="00550F77" w:rsidRDefault="00626AC3" w:rsidP="00626AC3">
            <w:pPr>
              <w:pStyle w:val="1"/>
              <w:rPr>
                <w:rFonts w:ascii="Times New Roman" w:hAnsi="Times New Roman" w:cs="Times New Roman"/>
              </w:rPr>
            </w:pPr>
            <w:r w:rsidRPr="00550F77">
              <w:rPr>
                <w:rFonts w:ascii="Times New Roman" w:hAnsi="Times New Roman" w:cs="Times New Roman"/>
              </w:rPr>
              <w:t>• пересказывать отдельные части текста с опорой на авторскую лексику;</w:t>
            </w:r>
          </w:p>
          <w:p w:rsidR="00626AC3" w:rsidRPr="00550F77" w:rsidRDefault="00626AC3" w:rsidP="00626AC3">
            <w:pPr>
              <w:pStyle w:val="1"/>
              <w:rPr>
                <w:rFonts w:ascii="Times New Roman" w:hAnsi="Times New Roman" w:cs="Times New Roman"/>
              </w:rPr>
            </w:pPr>
            <w:r w:rsidRPr="00550F77">
              <w:rPr>
                <w:rFonts w:ascii="Times New Roman" w:hAnsi="Times New Roman" w:cs="Times New Roman"/>
                <w:bCs/>
                <w:iCs/>
              </w:rPr>
              <w:t>Учащиеся должны знать</w:t>
            </w:r>
            <w:r w:rsidRPr="00550F77">
              <w:rPr>
                <w:rFonts w:ascii="Times New Roman" w:hAnsi="Times New Roman" w:cs="Times New Roman"/>
              </w:rPr>
              <w:t xml:space="preserve">  </w:t>
            </w:r>
          </w:p>
          <w:p w:rsidR="00626AC3" w:rsidRPr="00550F77" w:rsidRDefault="00550F77" w:rsidP="00550F77">
            <w:pPr>
              <w:pStyle w:val="1"/>
              <w:rPr>
                <w:rFonts w:ascii="Times New Roman" w:hAnsi="Times New Roman" w:cs="Times New Roman"/>
              </w:rPr>
            </w:pPr>
            <w:r w:rsidRPr="00550F77">
              <w:rPr>
                <w:rFonts w:ascii="Times New Roman" w:hAnsi="Times New Roman" w:cs="Times New Roman"/>
              </w:rPr>
              <w:t>•</w:t>
            </w:r>
            <w:r>
              <w:rPr>
                <w:rFonts w:ascii="Times New Roman" w:hAnsi="Times New Roman" w:cs="Times New Roman"/>
              </w:rPr>
              <w:t xml:space="preserve"> </w:t>
            </w:r>
            <w:r w:rsidR="00626AC3" w:rsidRPr="00550F77">
              <w:rPr>
                <w:rFonts w:ascii="Times New Roman" w:hAnsi="Times New Roman" w:cs="Times New Roman"/>
              </w:rPr>
              <w:t>наизусть 8 - 10 стихотворений объем не менее 12 строк).</w:t>
            </w:r>
          </w:p>
          <w:p w:rsidR="00626AC3" w:rsidRPr="00550F77" w:rsidRDefault="00626AC3" w:rsidP="00626AC3">
            <w:pPr>
              <w:pStyle w:val="1"/>
              <w:rPr>
                <w:rStyle w:val="a9"/>
                <w:rFonts w:ascii="Times New Roman" w:hAnsi="Times New Roman" w:cs="Times New Roman"/>
                <w:i w:val="0"/>
              </w:rPr>
            </w:pPr>
            <w:r w:rsidRPr="00550F77">
              <w:rPr>
                <w:rFonts w:ascii="Times New Roman" w:hAnsi="Times New Roman" w:cs="Times New Roman"/>
              </w:rPr>
              <w:t> </w:t>
            </w:r>
            <w:r w:rsidRPr="00550F77">
              <w:rPr>
                <w:rStyle w:val="a9"/>
                <w:rFonts w:ascii="Times New Roman" w:hAnsi="Times New Roman" w:cs="Times New Roman"/>
                <w:i w:val="0"/>
              </w:rPr>
              <w:t>2-й уровень</w:t>
            </w:r>
          </w:p>
          <w:p w:rsidR="00626AC3" w:rsidRPr="00550F77" w:rsidRDefault="00626AC3" w:rsidP="00626AC3">
            <w:pPr>
              <w:pStyle w:val="1"/>
              <w:rPr>
                <w:rStyle w:val="a9"/>
                <w:rFonts w:ascii="Times New Roman" w:hAnsi="Times New Roman" w:cs="Times New Roman"/>
                <w:bCs/>
                <w:i w:val="0"/>
              </w:rPr>
            </w:pPr>
            <w:r w:rsidRPr="00550F77">
              <w:rPr>
                <w:rStyle w:val="a9"/>
                <w:rFonts w:ascii="Times New Roman" w:hAnsi="Times New Roman" w:cs="Times New Roman"/>
                <w:bCs/>
                <w:i w:val="0"/>
              </w:rPr>
              <w:t>Учащиеся должны уметь:</w:t>
            </w:r>
          </w:p>
          <w:p w:rsidR="00626AC3" w:rsidRPr="00550F77" w:rsidRDefault="00626AC3" w:rsidP="00626AC3">
            <w:pPr>
              <w:pStyle w:val="1"/>
              <w:rPr>
                <w:rFonts w:ascii="Times New Roman" w:hAnsi="Times New Roman" w:cs="Times New Roman"/>
                <w:bCs/>
                <w:iCs/>
              </w:rPr>
            </w:pPr>
            <w:r w:rsidRPr="00550F77">
              <w:rPr>
                <w:rStyle w:val="a9"/>
                <w:rFonts w:ascii="Times New Roman" w:hAnsi="Times New Roman" w:cs="Times New Roman"/>
                <w:i w:val="0"/>
              </w:rPr>
              <w:t>• </w:t>
            </w:r>
            <w:r w:rsidRPr="00550F77">
              <w:rPr>
                <w:rFonts w:ascii="Times New Roman" w:hAnsi="Times New Roman" w:cs="Times New Roman"/>
              </w:rPr>
              <w:t>уметь читать вслух по слогам и целым словом;</w:t>
            </w:r>
          </w:p>
          <w:p w:rsidR="00626AC3" w:rsidRPr="00550F77" w:rsidRDefault="00626AC3" w:rsidP="00626AC3">
            <w:pPr>
              <w:pStyle w:val="1"/>
              <w:rPr>
                <w:rFonts w:ascii="Times New Roman" w:hAnsi="Times New Roman" w:cs="Times New Roman"/>
              </w:rPr>
            </w:pPr>
            <w:r w:rsidRPr="00550F77">
              <w:rPr>
                <w:rFonts w:ascii="Times New Roman" w:hAnsi="Times New Roman" w:cs="Times New Roman"/>
              </w:rPr>
              <w:t>• читать про себя доступные по содержанию тексты, правильно отвечать на вопросы;</w:t>
            </w:r>
          </w:p>
          <w:p w:rsidR="00626AC3" w:rsidRPr="00550F77" w:rsidRDefault="00626AC3" w:rsidP="00626AC3">
            <w:pPr>
              <w:pStyle w:val="1"/>
              <w:rPr>
                <w:rFonts w:ascii="Times New Roman" w:hAnsi="Times New Roman" w:cs="Times New Roman"/>
              </w:rPr>
            </w:pPr>
            <w:r w:rsidRPr="00550F77">
              <w:rPr>
                <w:rFonts w:ascii="Times New Roman" w:hAnsi="Times New Roman" w:cs="Times New Roman"/>
              </w:rPr>
              <w:t>• участвовать в анализе произведения;</w:t>
            </w:r>
          </w:p>
          <w:p w:rsidR="00626AC3" w:rsidRPr="00550F77" w:rsidRDefault="00626AC3" w:rsidP="00626AC3">
            <w:pPr>
              <w:pStyle w:val="1"/>
              <w:rPr>
                <w:rFonts w:ascii="Times New Roman" w:hAnsi="Times New Roman" w:cs="Times New Roman"/>
              </w:rPr>
            </w:pPr>
            <w:r w:rsidRPr="00550F77">
              <w:rPr>
                <w:rFonts w:ascii="Times New Roman" w:hAnsi="Times New Roman" w:cs="Times New Roman"/>
              </w:rPr>
              <w:t>• пересказывать доступный текст и отдельные его части по картинному плану;</w:t>
            </w:r>
          </w:p>
          <w:p w:rsidR="00626AC3" w:rsidRPr="00550F77" w:rsidRDefault="00626AC3" w:rsidP="00626AC3">
            <w:pPr>
              <w:pStyle w:val="1"/>
              <w:rPr>
                <w:rFonts w:ascii="Times New Roman" w:hAnsi="Times New Roman" w:cs="Times New Roman"/>
              </w:rPr>
            </w:pPr>
            <w:r w:rsidRPr="00550F77">
              <w:rPr>
                <w:rFonts w:ascii="Times New Roman" w:hAnsi="Times New Roman" w:cs="Times New Roman"/>
              </w:rPr>
              <w:t>• выражать свое отношение к поступкам действующих лиц (нравится – не нравится, почему);</w:t>
            </w:r>
          </w:p>
          <w:p w:rsidR="00D90A5A" w:rsidRPr="00550F77" w:rsidRDefault="00626AC3" w:rsidP="00626AC3">
            <w:pPr>
              <w:pStyle w:val="1"/>
              <w:rPr>
                <w:rFonts w:ascii="Times New Roman" w:hAnsi="Times New Roman" w:cs="Times New Roman"/>
              </w:rPr>
            </w:pPr>
            <w:r w:rsidRPr="00550F77">
              <w:rPr>
                <w:rFonts w:ascii="Times New Roman" w:hAnsi="Times New Roman" w:cs="Times New Roman"/>
              </w:rPr>
              <w:t>• учить стихотворения наизусть в доступном для ученика объеме.</w:t>
            </w:r>
          </w:p>
        </w:tc>
      </w:tr>
    </w:tbl>
    <w:p w:rsidR="00D90A5A" w:rsidRPr="00550F77" w:rsidRDefault="00D90A5A" w:rsidP="00626AC3">
      <w:pPr>
        <w:spacing w:after="0" w:line="240" w:lineRule="auto"/>
      </w:pPr>
    </w:p>
    <w:p w:rsidR="00626AC3" w:rsidRPr="00626AC3" w:rsidRDefault="00626AC3">
      <w:pPr>
        <w:rPr>
          <w:sz w:val="20"/>
          <w:szCs w:val="20"/>
        </w:rPr>
      </w:pPr>
    </w:p>
    <w:p w:rsidR="00626AC3" w:rsidRDefault="00626AC3"/>
    <w:p w:rsidR="00626AC3" w:rsidRDefault="00626AC3"/>
    <w:p w:rsidR="00626AC3" w:rsidRDefault="00626AC3"/>
    <w:tbl>
      <w:tblPr>
        <w:tblW w:w="9639" w:type="dxa"/>
        <w:tblInd w:w="55" w:type="dxa"/>
        <w:tblLayout w:type="fixed"/>
        <w:tblCellMar>
          <w:top w:w="55" w:type="dxa"/>
          <w:left w:w="55" w:type="dxa"/>
          <w:bottom w:w="55" w:type="dxa"/>
          <w:right w:w="55" w:type="dxa"/>
        </w:tblCellMar>
        <w:tblLook w:val="0000" w:firstRow="0" w:lastRow="0" w:firstColumn="0" w:lastColumn="0" w:noHBand="0" w:noVBand="0"/>
      </w:tblPr>
      <w:tblGrid>
        <w:gridCol w:w="2410"/>
        <w:gridCol w:w="7229"/>
      </w:tblGrid>
      <w:tr w:rsidR="00626AC3" w:rsidRPr="00800362"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626AC3" w:rsidRPr="00800362" w:rsidRDefault="00626AC3" w:rsidP="00335490">
            <w:pPr>
              <w:pStyle w:val="a3"/>
              <w:rPr>
                <w:rFonts w:eastAsia="HiddenHorzOCR"/>
                <w:b/>
                <w:sz w:val="22"/>
                <w:szCs w:val="22"/>
              </w:rPr>
            </w:pPr>
            <w:r w:rsidRPr="00800362">
              <w:rPr>
                <w:rFonts w:eastAsia="HiddenHorzOCR"/>
                <w:b/>
                <w:sz w:val="22"/>
                <w:szCs w:val="22"/>
              </w:rPr>
              <w:lastRenderedPageBreak/>
              <w:t>Название 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626AC3" w:rsidRPr="00071404" w:rsidRDefault="00626AC3" w:rsidP="00335490">
            <w:pPr>
              <w:spacing w:after="0" w:line="240" w:lineRule="auto"/>
              <w:jc w:val="both"/>
              <w:rPr>
                <w:rFonts w:ascii="Times New Roman" w:hAnsi="Times New Roman" w:cs="Times New Roman"/>
                <w:b/>
              </w:rPr>
            </w:pPr>
            <w:r>
              <w:rPr>
                <w:rFonts w:ascii="Times New Roman" w:hAnsi="Times New Roman" w:cs="Times New Roman"/>
                <w:b/>
              </w:rPr>
              <w:t>Русский язык</w:t>
            </w:r>
          </w:p>
        </w:tc>
      </w:tr>
      <w:tr w:rsidR="00626AC3" w:rsidRPr="00305A7B"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626AC3" w:rsidRPr="00305A7B" w:rsidRDefault="00626AC3" w:rsidP="00335490">
            <w:pPr>
              <w:pStyle w:val="a3"/>
              <w:rPr>
                <w:rFonts w:eastAsia="HiddenHorzOCR"/>
                <w:b/>
                <w:sz w:val="22"/>
                <w:szCs w:val="22"/>
              </w:rPr>
            </w:pPr>
            <w:r w:rsidRPr="00305A7B">
              <w:rPr>
                <w:rFonts w:eastAsia="HiddenHorzOCR"/>
                <w:b/>
                <w:sz w:val="22"/>
                <w:szCs w:val="22"/>
              </w:rPr>
              <w:t>Класс</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626AC3" w:rsidRPr="00071404" w:rsidRDefault="00626AC3" w:rsidP="00D34149">
            <w:pPr>
              <w:pStyle w:val="a3"/>
              <w:snapToGrid w:val="0"/>
              <w:rPr>
                <w:sz w:val="22"/>
                <w:szCs w:val="22"/>
              </w:rPr>
            </w:pPr>
            <w:r w:rsidRPr="00071404">
              <w:rPr>
                <w:sz w:val="22"/>
                <w:szCs w:val="22"/>
              </w:rPr>
              <w:t>5</w:t>
            </w:r>
            <w:r>
              <w:rPr>
                <w:sz w:val="22"/>
                <w:szCs w:val="22"/>
              </w:rPr>
              <w:t xml:space="preserve"> - 9</w:t>
            </w:r>
            <w:r w:rsidRPr="00071404">
              <w:rPr>
                <w:sz w:val="22"/>
                <w:szCs w:val="22"/>
              </w:rPr>
              <w:t xml:space="preserve">  класс</w:t>
            </w:r>
          </w:p>
        </w:tc>
      </w:tr>
      <w:tr w:rsidR="00626AC3" w:rsidRPr="00305A7B"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626AC3" w:rsidRPr="00305A7B" w:rsidRDefault="00626AC3" w:rsidP="00335490">
            <w:pPr>
              <w:pStyle w:val="a3"/>
              <w:rPr>
                <w:rFonts w:eastAsia="HiddenHorzOCR"/>
                <w:b/>
                <w:sz w:val="22"/>
                <w:szCs w:val="22"/>
              </w:rPr>
            </w:pPr>
            <w:r w:rsidRPr="00305A7B">
              <w:rPr>
                <w:rFonts w:eastAsia="HiddenHorzOCR"/>
                <w:b/>
                <w:sz w:val="22"/>
                <w:szCs w:val="22"/>
              </w:rPr>
              <w:t>Количество часов</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626AC3" w:rsidRPr="00921EA3" w:rsidRDefault="00626AC3" w:rsidP="00D34149">
            <w:pPr>
              <w:pStyle w:val="a3"/>
              <w:snapToGrid w:val="0"/>
              <w:rPr>
                <w:sz w:val="22"/>
                <w:szCs w:val="22"/>
              </w:rPr>
            </w:pPr>
            <w:r w:rsidRPr="00921EA3">
              <w:rPr>
                <w:sz w:val="22"/>
                <w:szCs w:val="22"/>
              </w:rPr>
              <w:t xml:space="preserve">5 - </w:t>
            </w:r>
            <w:r w:rsidR="00D34149">
              <w:rPr>
                <w:sz w:val="22"/>
                <w:szCs w:val="22"/>
              </w:rPr>
              <w:t>8</w:t>
            </w:r>
            <w:r w:rsidRPr="00921EA3">
              <w:rPr>
                <w:sz w:val="22"/>
                <w:szCs w:val="22"/>
              </w:rPr>
              <w:t xml:space="preserve">  класс – 136 часов, 9 класс – 102 часа</w:t>
            </w:r>
          </w:p>
        </w:tc>
      </w:tr>
      <w:tr w:rsidR="00626AC3" w:rsidRPr="00F9124A" w:rsidTr="00335490">
        <w:trPr>
          <w:trHeight w:val="987"/>
        </w:trPr>
        <w:tc>
          <w:tcPr>
            <w:tcW w:w="2410" w:type="dxa"/>
            <w:tcBorders>
              <w:top w:val="single" w:sz="4" w:space="0" w:color="auto"/>
              <w:left w:val="single" w:sz="4" w:space="0" w:color="auto"/>
              <w:bottom w:val="single" w:sz="4" w:space="0" w:color="auto"/>
              <w:right w:val="single" w:sz="4" w:space="0" w:color="auto"/>
            </w:tcBorders>
            <w:shd w:val="clear" w:color="auto" w:fill="auto"/>
          </w:tcPr>
          <w:p w:rsidR="00626AC3" w:rsidRPr="00305A7B" w:rsidRDefault="00626AC3" w:rsidP="00335490">
            <w:pPr>
              <w:pStyle w:val="a3"/>
              <w:rPr>
                <w:rFonts w:eastAsia="HiddenHorzOCR"/>
                <w:b/>
                <w:sz w:val="22"/>
                <w:szCs w:val="22"/>
              </w:rPr>
            </w:pPr>
            <w:r w:rsidRPr="00305A7B">
              <w:rPr>
                <w:rFonts w:eastAsia="HiddenHorzOCR"/>
                <w:b/>
                <w:sz w:val="22"/>
                <w:szCs w:val="22"/>
              </w:rPr>
              <w:t>Цель 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4B05EE" w:rsidRPr="00921EA3" w:rsidRDefault="004B05EE" w:rsidP="00D34149">
            <w:pPr>
              <w:pStyle w:val="aa"/>
              <w:jc w:val="both"/>
              <w:rPr>
                <w:rFonts w:ascii="Times New Roman" w:hAnsi="Times New Roman"/>
              </w:rPr>
            </w:pPr>
            <w:r w:rsidRPr="00921EA3">
              <w:rPr>
                <w:rFonts w:ascii="Times New Roman" w:hAnsi="Times New Roman"/>
              </w:rPr>
              <w:t>- развитие речи, мышления, способности выбирать средства языка в соответствии с условиями общения;</w:t>
            </w:r>
          </w:p>
          <w:p w:rsidR="004B05EE" w:rsidRPr="00921EA3" w:rsidRDefault="004B05EE" w:rsidP="00D34149">
            <w:pPr>
              <w:pStyle w:val="aa"/>
              <w:jc w:val="both"/>
              <w:rPr>
                <w:rFonts w:ascii="Times New Roman" w:hAnsi="Times New Roman"/>
              </w:rPr>
            </w:pPr>
            <w:r w:rsidRPr="00921EA3">
              <w:rPr>
                <w:rFonts w:ascii="Times New Roman" w:hAnsi="Times New Roman"/>
              </w:rPr>
              <w:t>- освоение первоначальных знаний о лексике, фонетике, грамматике русского языка и применение полученных знаний и умений в собственной речевой практике;</w:t>
            </w:r>
          </w:p>
          <w:p w:rsidR="004B05EE" w:rsidRPr="00921EA3" w:rsidRDefault="004B05EE" w:rsidP="00D34149">
            <w:pPr>
              <w:pStyle w:val="aa"/>
              <w:jc w:val="both"/>
              <w:rPr>
                <w:rFonts w:ascii="Times New Roman" w:hAnsi="Times New Roman"/>
              </w:rPr>
            </w:pPr>
            <w:r w:rsidRPr="00921EA3">
              <w:rPr>
                <w:rFonts w:ascii="Times New Roman" w:hAnsi="Times New Roman"/>
              </w:rPr>
              <w:t>- овладение умениями участвовать в диалоге, составлять несложные монологические высказывания;</w:t>
            </w:r>
          </w:p>
          <w:p w:rsidR="004B05EE" w:rsidRPr="00921EA3" w:rsidRDefault="004B05EE" w:rsidP="00D34149">
            <w:pPr>
              <w:pStyle w:val="aa"/>
              <w:jc w:val="both"/>
              <w:rPr>
                <w:rFonts w:ascii="Times New Roman" w:hAnsi="Times New Roman"/>
              </w:rPr>
            </w:pPr>
            <w:r w:rsidRPr="00921EA3">
              <w:rPr>
                <w:rFonts w:ascii="Times New Roman" w:hAnsi="Times New Roman"/>
              </w:rPr>
              <w:t>- воспитание эмоционально-ценностного отношения к родному языку, стремления совершенствовать свою речь.</w:t>
            </w:r>
          </w:p>
          <w:p w:rsidR="00626AC3" w:rsidRPr="00921EA3" w:rsidRDefault="004B05EE" w:rsidP="00D34149">
            <w:pPr>
              <w:pStyle w:val="aa"/>
              <w:jc w:val="both"/>
              <w:rPr>
                <w:rFonts w:ascii="Times New Roman" w:hAnsi="Times New Roman"/>
              </w:rPr>
            </w:pPr>
            <w:r w:rsidRPr="00921EA3">
              <w:rPr>
                <w:rFonts w:ascii="Times New Roman" w:hAnsi="Times New Roman"/>
              </w:rPr>
              <w:t xml:space="preserve">- обеспечение языкового развития </w:t>
            </w:r>
            <w:proofErr w:type="gramStart"/>
            <w:r w:rsidRPr="00921EA3">
              <w:rPr>
                <w:rFonts w:ascii="Times New Roman" w:hAnsi="Times New Roman"/>
              </w:rPr>
              <w:t>обучающихся</w:t>
            </w:r>
            <w:proofErr w:type="gramEnd"/>
            <w:r w:rsidRPr="00921EA3">
              <w:rPr>
                <w:rFonts w:ascii="Times New Roman" w:hAnsi="Times New Roman"/>
              </w:rPr>
              <w:t xml:space="preserve"> с ограниченными возможностями здоровья: помочь им овладеть речевой деятельностью на родном языке через полноценное понимание письменной и устной речи, пользоваться им в жизни как основным средством общения, а также сформировать умения и навыки грамотного письма.</w:t>
            </w:r>
          </w:p>
        </w:tc>
      </w:tr>
      <w:tr w:rsidR="00626AC3" w:rsidRPr="00B971D2"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626AC3" w:rsidRPr="00305A7B" w:rsidRDefault="00626AC3" w:rsidP="00335490">
            <w:pPr>
              <w:pStyle w:val="a3"/>
              <w:rPr>
                <w:rFonts w:eastAsia="HiddenHorzOCR"/>
                <w:b/>
                <w:sz w:val="22"/>
                <w:szCs w:val="22"/>
              </w:rPr>
            </w:pPr>
            <w:r w:rsidRPr="00305A7B">
              <w:rPr>
                <w:rFonts w:eastAsia="HiddenHorzOCR"/>
                <w:b/>
                <w:sz w:val="22"/>
                <w:szCs w:val="22"/>
              </w:rPr>
              <w:t>Структура курса</w:t>
            </w:r>
            <w: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4B05EE" w:rsidRDefault="004B05EE" w:rsidP="004B05EE">
            <w:pPr>
              <w:pStyle w:val="aa"/>
              <w:jc w:val="both"/>
              <w:rPr>
                <w:rFonts w:ascii="Times New Roman" w:hAnsi="Times New Roman"/>
                <w:sz w:val="24"/>
                <w:szCs w:val="24"/>
              </w:rPr>
            </w:pPr>
            <w:r>
              <w:rPr>
                <w:rFonts w:ascii="Times New Roman" w:hAnsi="Times New Roman"/>
                <w:sz w:val="24"/>
                <w:szCs w:val="24"/>
              </w:rPr>
              <w:t xml:space="preserve">1. </w:t>
            </w:r>
            <w:r w:rsidRPr="00037458">
              <w:rPr>
                <w:rFonts w:ascii="Times New Roman" w:hAnsi="Times New Roman"/>
                <w:sz w:val="24"/>
                <w:szCs w:val="24"/>
              </w:rPr>
              <w:t>Звуки и буквы. Текст.</w:t>
            </w:r>
            <w:r>
              <w:rPr>
                <w:rFonts w:ascii="Times New Roman" w:hAnsi="Times New Roman"/>
                <w:sz w:val="24"/>
                <w:szCs w:val="24"/>
              </w:rPr>
              <w:t xml:space="preserve">  2. </w:t>
            </w:r>
            <w:r w:rsidRPr="00037458">
              <w:rPr>
                <w:rFonts w:ascii="Times New Roman" w:hAnsi="Times New Roman"/>
                <w:sz w:val="24"/>
                <w:szCs w:val="24"/>
              </w:rPr>
              <w:t xml:space="preserve">Предложение. Текст. </w:t>
            </w:r>
            <w:r>
              <w:rPr>
                <w:rFonts w:ascii="Times New Roman" w:hAnsi="Times New Roman"/>
                <w:sz w:val="24"/>
                <w:szCs w:val="24"/>
              </w:rPr>
              <w:t xml:space="preserve">3. </w:t>
            </w:r>
            <w:r w:rsidRPr="00037458">
              <w:rPr>
                <w:rFonts w:ascii="Times New Roman" w:hAnsi="Times New Roman"/>
                <w:sz w:val="24"/>
                <w:szCs w:val="24"/>
              </w:rPr>
              <w:t xml:space="preserve"> Слово. Текст.</w:t>
            </w:r>
            <w:r>
              <w:rPr>
                <w:rFonts w:ascii="Times New Roman" w:hAnsi="Times New Roman"/>
                <w:sz w:val="24"/>
                <w:szCs w:val="24"/>
              </w:rPr>
              <w:t xml:space="preserve"> 4. </w:t>
            </w:r>
            <w:r w:rsidRPr="00037458">
              <w:rPr>
                <w:rFonts w:ascii="Times New Roman" w:hAnsi="Times New Roman"/>
                <w:sz w:val="24"/>
                <w:szCs w:val="24"/>
              </w:rPr>
              <w:t xml:space="preserve">Предложение. Текст.  </w:t>
            </w:r>
            <w:r w:rsidR="0023024F">
              <w:rPr>
                <w:rFonts w:ascii="Times New Roman" w:hAnsi="Times New Roman"/>
                <w:sz w:val="24"/>
                <w:szCs w:val="24"/>
              </w:rPr>
              <w:t>5</w:t>
            </w:r>
            <w:r>
              <w:rPr>
                <w:rFonts w:ascii="Times New Roman" w:hAnsi="Times New Roman"/>
                <w:sz w:val="24"/>
                <w:szCs w:val="24"/>
              </w:rPr>
              <w:t xml:space="preserve">. </w:t>
            </w:r>
            <w:r w:rsidRPr="00037458">
              <w:rPr>
                <w:rFonts w:ascii="Times New Roman" w:hAnsi="Times New Roman"/>
                <w:sz w:val="24"/>
                <w:szCs w:val="24"/>
              </w:rPr>
              <w:t>Повторение</w:t>
            </w:r>
            <w:r>
              <w:rPr>
                <w:rFonts w:ascii="Times New Roman" w:hAnsi="Times New Roman"/>
                <w:sz w:val="24"/>
                <w:szCs w:val="24"/>
              </w:rPr>
              <w:t xml:space="preserve">. </w:t>
            </w:r>
            <w:r w:rsidR="0023024F">
              <w:rPr>
                <w:rFonts w:ascii="Times New Roman" w:hAnsi="Times New Roman"/>
                <w:sz w:val="24"/>
                <w:szCs w:val="24"/>
              </w:rPr>
              <w:t>6</w:t>
            </w:r>
            <w:r>
              <w:rPr>
                <w:rFonts w:ascii="Times New Roman" w:hAnsi="Times New Roman"/>
                <w:sz w:val="24"/>
                <w:szCs w:val="24"/>
              </w:rPr>
              <w:t xml:space="preserve">. </w:t>
            </w:r>
            <w:r w:rsidRPr="00037458">
              <w:rPr>
                <w:rFonts w:ascii="Times New Roman" w:hAnsi="Times New Roman"/>
                <w:sz w:val="24"/>
                <w:szCs w:val="24"/>
              </w:rPr>
              <w:t>Деловое письмо</w:t>
            </w:r>
            <w:r>
              <w:rPr>
                <w:rFonts w:ascii="Times New Roman" w:hAnsi="Times New Roman"/>
                <w:sz w:val="24"/>
                <w:szCs w:val="24"/>
              </w:rPr>
              <w:t>.</w:t>
            </w:r>
          </w:p>
          <w:p w:rsidR="004B05EE" w:rsidRDefault="004B05EE" w:rsidP="004B05EE">
            <w:pPr>
              <w:pStyle w:val="aa"/>
              <w:jc w:val="both"/>
              <w:rPr>
                <w:rFonts w:ascii="Times New Roman" w:hAnsi="Times New Roman"/>
                <w:sz w:val="24"/>
                <w:szCs w:val="24"/>
              </w:rPr>
            </w:pPr>
            <w:r>
              <w:rPr>
                <w:rFonts w:ascii="Times New Roman" w:hAnsi="Times New Roman"/>
                <w:sz w:val="24"/>
                <w:szCs w:val="24"/>
              </w:rPr>
              <w:t>6 класс</w:t>
            </w:r>
          </w:p>
          <w:p w:rsidR="004B05EE" w:rsidRPr="0023024F" w:rsidRDefault="0023024F" w:rsidP="0023024F">
            <w:pPr>
              <w:pStyle w:val="aa"/>
              <w:jc w:val="both"/>
              <w:rPr>
                <w:rFonts w:ascii="Times New Roman" w:hAnsi="Times New Roman"/>
                <w:sz w:val="24"/>
                <w:szCs w:val="24"/>
              </w:rPr>
            </w:pPr>
            <w:r>
              <w:rPr>
                <w:rFonts w:ascii="Times New Roman" w:hAnsi="Times New Roman"/>
                <w:sz w:val="24"/>
                <w:szCs w:val="24"/>
              </w:rPr>
              <w:t xml:space="preserve">1. </w:t>
            </w:r>
            <w:r w:rsidRPr="00037458">
              <w:rPr>
                <w:rFonts w:ascii="Times New Roman" w:hAnsi="Times New Roman"/>
                <w:sz w:val="24"/>
                <w:szCs w:val="24"/>
              </w:rPr>
              <w:t>Звуки и буквы. Текст.</w:t>
            </w:r>
            <w:r>
              <w:rPr>
                <w:rFonts w:ascii="Times New Roman" w:hAnsi="Times New Roman"/>
                <w:sz w:val="24"/>
                <w:szCs w:val="24"/>
              </w:rPr>
              <w:t xml:space="preserve">  2. </w:t>
            </w:r>
            <w:r w:rsidRPr="00037458">
              <w:rPr>
                <w:rFonts w:ascii="Times New Roman" w:hAnsi="Times New Roman"/>
                <w:sz w:val="24"/>
                <w:szCs w:val="24"/>
              </w:rPr>
              <w:t xml:space="preserve">Предложение. Текст. </w:t>
            </w:r>
            <w:r>
              <w:rPr>
                <w:rFonts w:ascii="Times New Roman" w:hAnsi="Times New Roman"/>
                <w:sz w:val="24"/>
                <w:szCs w:val="24"/>
              </w:rPr>
              <w:t xml:space="preserve">3. </w:t>
            </w:r>
            <w:r w:rsidRPr="00037458">
              <w:rPr>
                <w:rFonts w:ascii="Times New Roman" w:hAnsi="Times New Roman"/>
                <w:sz w:val="24"/>
                <w:szCs w:val="24"/>
              </w:rPr>
              <w:t xml:space="preserve"> Слово. Текст.</w:t>
            </w:r>
            <w:r>
              <w:rPr>
                <w:rFonts w:ascii="Times New Roman" w:hAnsi="Times New Roman"/>
                <w:sz w:val="24"/>
                <w:szCs w:val="24"/>
              </w:rPr>
              <w:t xml:space="preserve"> 4. </w:t>
            </w:r>
            <w:r w:rsidRPr="00037458">
              <w:rPr>
                <w:rFonts w:ascii="Times New Roman" w:hAnsi="Times New Roman"/>
                <w:sz w:val="24"/>
                <w:szCs w:val="24"/>
              </w:rPr>
              <w:t xml:space="preserve">Предложение. Текст.  </w:t>
            </w:r>
            <w:r>
              <w:rPr>
                <w:rFonts w:ascii="Times New Roman" w:hAnsi="Times New Roman"/>
                <w:sz w:val="24"/>
                <w:szCs w:val="24"/>
              </w:rPr>
              <w:t xml:space="preserve">5. </w:t>
            </w:r>
            <w:r w:rsidRPr="00037458">
              <w:rPr>
                <w:rFonts w:ascii="Times New Roman" w:hAnsi="Times New Roman"/>
                <w:sz w:val="24"/>
                <w:szCs w:val="24"/>
              </w:rPr>
              <w:t>Повторение</w:t>
            </w:r>
            <w:r>
              <w:rPr>
                <w:rFonts w:ascii="Times New Roman" w:hAnsi="Times New Roman"/>
                <w:sz w:val="24"/>
                <w:szCs w:val="24"/>
              </w:rPr>
              <w:t xml:space="preserve">. 6. </w:t>
            </w:r>
            <w:r w:rsidRPr="00037458">
              <w:rPr>
                <w:rFonts w:ascii="Times New Roman" w:hAnsi="Times New Roman"/>
                <w:sz w:val="24"/>
                <w:szCs w:val="24"/>
              </w:rPr>
              <w:t>Деловое письмо</w:t>
            </w:r>
            <w:r>
              <w:rPr>
                <w:rFonts w:ascii="Times New Roman" w:hAnsi="Times New Roman"/>
                <w:sz w:val="24"/>
                <w:szCs w:val="24"/>
              </w:rPr>
              <w:t>.</w:t>
            </w:r>
          </w:p>
        </w:tc>
      </w:tr>
      <w:tr w:rsidR="00626AC3" w:rsidRPr="005271C4"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626AC3" w:rsidRPr="00305A7B" w:rsidRDefault="00626AC3" w:rsidP="00335490">
            <w:pPr>
              <w:pStyle w:val="a3"/>
              <w:rPr>
                <w:rFonts w:eastAsia="HiddenHorzOCR"/>
                <w:b/>
                <w:sz w:val="22"/>
                <w:szCs w:val="22"/>
              </w:rPr>
            </w:pPr>
            <w:r w:rsidRPr="003A0251">
              <w:rPr>
                <w:rFonts w:eastAsia="HiddenHorzOCR"/>
                <w:b/>
                <w:sz w:val="22"/>
                <w:szCs w:val="22"/>
              </w:rPr>
              <w:t>Основные требования к знаниям и умениям учащихся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23024F" w:rsidRPr="00A17A2F" w:rsidRDefault="0023024F" w:rsidP="0023024F">
            <w:pPr>
              <w:pStyle w:val="aa"/>
              <w:rPr>
                <w:rStyle w:val="a9"/>
                <w:rFonts w:ascii="Times New Roman" w:hAnsi="Times New Roman"/>
                <w:i w:val="0"/>
              </w:rPr>
            </w:pPr>
            <w:r w:rsidRPr="004F010E">
              <w:rPr>
                <w:rFonts w:ascii="Times New Roman" w:hAnsi="Times New Roman"/>
                <w:sz w:val="28"/>
                <w:szCs w:val="28"/>
              </w:rPr>
              <w:t> </w:t>
            </w:r>
            <w:r w:rsidRPr="00A17A2F">
              <w:rPr>
                <w:rStyle w:val="a9"/>
                <w:rFonts w:ascii="Times New Roman" w:hAnsi="Times New Roman"/>
                <w:i w:val="0"/>
              </w:rPr>
              <w:t>1-й уровень</w:t>
            </w:r>
          </w:p>
          <w:p w:rsidR="0023024F" w:rsidRPr="00A17A2F" w:rsidRDefault="0023024F" w:rsidP="0023024F">
            <w:pPr>
              <w:pStyle w:val="aa"/>
              <w:rPr>
                <w:rStyle w:val="a9"/>
                <w:rFonts w:ascii="Times New Roman" w:hAnsi="Times New Roman"/>
                <w:i w:val="0"/>
              </w:rPr>
            </w:pPr>
            <w:r w:rsidRPr="00A17A2F">
              <w:rPr>
                <w:rStyle w:val="a9"/>
                <w:rFonts w:ascii="Times New Roman" w:hAnsi="Times New Roman"/>
                <w:i w:val="0"/>
              </w:rPr>
              <w:t>Учащиеся должны уметь:</w:t>
            </w:r>
          </w:p>
          <w:p w:rsidR="0023024F" w:rsidRPr="0023024F" w:rsidRDefault="00921EA3" w:rsidP="00921EA3">
            <w:pPr>
              <w:pStyle w:val="aa"/>
              <w:jc w:val="both"/>
              <w:rPr>
                <w:rFonts w:ascii="Times New Roman" w:hAnsi="Times New Roman"/>
                <w:i/>
                <w:iCs/>
              </w:rPr>
            </w:pPr>
            <w:r>
              <w:rPr>
                <w:rFonts w:ascii="Times New Roman" w:hAnsi="Times New Roman"/>
              </w:rPr>
              <w:t xml:space="preserve">- </w:t>
            </w:r>
            <w:r w:rsidR="0023024F" w:rsidRPr="0023024F">
              <w:rPr>
                <w:rFonts w:ascii="Times New Roman" w:hAnsi="Times New Roman"/>
              </w:rPr>
              <w:t>писать под диктовку текст с изученными орфограммами (60—65</w:t>
            </w:r>
            <w:r w:rsidR="0023024F" w:rsidRPr="0023024F">
              <w:rPr>
                <w:rStyle w:val="a9"/>
                <w:rFonts w:ascii="Times New Roman" w:hAnsi="Times New Roman"/>
              </w:rPr>
              <w:t>  </w:t>
            </w:r>
            <w:r w:rsidR="0023024F" w:rsidRPr="0023024F">
              <w:rPr>
                <w:rFonts w:ascii="Times New Roman" w:hAnsi="Times New Roman"/>
              </w:rPr>
              <w:t>слов);</w:t>
            </w:r>
          </w:p>
          <w:p w:rsidR="0023024F" w:rsidRPr="0023024F" w:rsidRDefault="00921EA3" w:rsidP="00921EA3">
            <w:pPr>
              <w:pStyle w:val="aa"/>
              <w:jc w:val="both"/>
              <w:rPr>
                <w:rFonts w:ascii="Times New Roman" w:hAnsi="Times New Roman"/>
              </w:rPr>
            </w:pPr>
            <w:r>
              <w:rPr>
                <w:rFonts w:ascii="Times New Roman" w:hAnsi="Times New Roman"/>
              </w:rPr>
              <w:t xml:space="preserve">- </w:t>
            </w:r>
            <w:r w:rsidR="0023024F" w:rsidRPr="0023024F">
              <w:rPr>
                <w:rFonts w:ascii="Times New Roman" w:hAnsi="Times New Roman"/>
              </w:rPr>
              <w:t>подбирать однокоренные слова и следить за единообразным написанием орфограмм в различных частях слова;</w:t>
            </w:r>
          </w:p>
          <w:p w:rsidR="0023024F" w:rsidRPr="0023024F" w:rsidRDefault="00921EA3" w:rsidP="00921EA3">
            <w:pPr>
              <w:pStyle w:val="aa"/>
              <w:jc w:val="both"/>
              <w:rPr>
                <w:rFonts w:ascii="Times New Roman" w:hAnsi="Times New Roman"/>
              </w:rPr>
            </w:pPr>
            <w:r>
              <w:rPr>
                <w:rFonts w:ascii="Times New Roman" w:hAnsi="Times New Roman"/>
              </w:rPr>
              <w:t xml:space="preserve">- </w:t>
            </w:r>
            <w:r w:rsidR="0023024F" w:rsidRPr="0023024F">
              <w:rPr>
                <w:rFonts w:ascii="Times New Roman" w:hAnsi="Times New Roman"/>
              </w:rPr>
              <w:t>определять части речи;</w:t>
            </w:r>
          </w:p>
          <w:p w:rsidR="0023024F" w:rsidRPr="0023024F" w:rsidRDefault="00921EA3" w:rsidP="00921EA3">
            <w:pPr>
              <w:pStyle w:val="aa"/>
              <w:jc w:val="both"/>
              <w:rPr>
                <w:rFonts w:ascii="Times New Roman" w:hAnsi="Times New Roman"/>
              </w:rPr>
            </w:pPr>
            <w:r>
              <w:rPr>
                <w:rFonts w:ascii="Times New Roman" w:hAnsi="Times New Roman"/>
              </w:rPr>
              <w:t xml:space="preserve">- </w:t>
            </w:r>
            <w:r w:rsidR="0023024F" w:rsidRPr="0023024F">
              <w:rPr>
                <w:rFonts w:ascii="Times New Roman" w:hAnsi="Times New Roman"/>
              </w:rPr>
              <w:t>составлять простые и сложные предложения с опорой на иллюстрацию, предложенную ситуацию;</w:t>
            </w:r>
          </w:p>
          <w:p w:rsidR="0023024F" w:rsidRPr="0023024F" w:rsidRDefault="00921EA3" w:rsidP="00921EA3">
            <w:pPr>
              <w:pStyle w:val="aa"/>
              <w:jc w:val="both"/>
              <w:rPr>
                <w:rFonts w:ascii="Times New Roman" w:hAnsi="Times New Roman"/>
              </w:rPr>
            </w:pPr>
            <w:r>
              <w:rPr>
                <w:rFonts w:ascii="Times New Roman" w:hAnsi="Times New Roman"/>
              </w:rPr>
              <w:t xml:space="preserve">- </w:t>
            </w:r>
            <w:r w:rsidR="0023024F" w:rsidRPr="0023024F">
              <w:rPr>
                <w:rFonts w:ascii="Times New Roman" w:hAnsi="Times New Roman"/>
              </w:rPr>
              <w:t>писать изложение после предварительного анализа по коллективно составленному плану и данной иллюстрации;</w:t>
            </w:r>
          </w:p>
          <w:p w:rsidR="0023024F" w:rsidRPr="0023024F" w:rsidRDefault="00921EA3" w:rsidP="00921EA3">
            <w:pPr>
              <w:pStyle w:val="aa"/>
              <w:jc w:val="both"/>
              <w:rPr>
                <w:rFonts w:ascii="Times New Roman" w:hAnsi="Times New Roman"/>
              </w:rPr>
            </w:pPr>
            <w:r>
              <w:rPr>
                <w:rFonts w:ascii="Times New Roman" w:hAnsi="Times New Roman"/>
              </w:rPr>
              <w:t xml:space="preserve">- </w:t>
            </w:r>
            <w:r w:rsidR="0023024F" w:rsidRPr="0023024F">
              <w:rPr>
                <w:rFonts w:ascii="Times New Roman" w:hAnsi="Times New Roman"/>
              </w:rPr>
              <w:t>составлять план к текстам повествовательного характера с четко выраженными структурными частями;</w:t>
            </w:r>
          </w:p>
          <w:p w:rsidR="0023024F" w:rsidRPr="00A17A2F" w:rsidRDefault="0023024F" w:rsidP="00921EA3">
            <w:pPr>
              <w:pStyle w:val="aa"/>
              <w:jc w:val="both"/>
              <w:rPr>
                <w:rFonts w:ascii="Times New Roman" w:hAnsi="Times New Roman"/>
              </w:rPr>
            </w:pPr>
            <w:r w:rsidRPr="00A17A2F">
              <w:rPr>
                <w:rFonts w:ascii="Times New Roman" w:hAnsi="Times New Roman"/>
              </w:rPr>
              <w:t>оформлять деловые бумаги с опорой на образец.</w:t>
            </w:r>
          </w:p>
          <w:p w:rsidR="0023024F" w:rsidRPr="00A17A2F" w:rsidRDefault="0023024F" w:rsidP="0023024F">
            <w:pPr>
              <w:pStyle w:val="aa"/>
              <w:rPr>
                <w:rStyle w:val="a9"/>
                <w:rFonts w:ascii="Times New Roman" w:hAnsi="Times New Roman"/>
                <w:i w:val="0"/>
              </w:rPr>
            </w:pPr>
            <w:r w:rsidRPr="00A17A2F">
              <w:rPr>
                <w:rStyle w:val="a9"/>
                <w:rFonts w:ascii="Times New Roman" w:hAnsi="Times New Roman"/>
                <w:i w:val="0"/>
              </w:rPr>
              <w:t>Учащиеся должны знать:</w:t>
            </w:r>
          </w:p>
          <w:p w:rsidR="0023024F" w:rsidRPr="00A17A2F" w:rsidRDefault="00921EA3" w:rsidP="00921EA3">
            <w:pPr>
              <w:pStyle w:val="aa"/>
              <w:rPr>
                <w:rFonts w:ascii="Times New Roman" w:hAnsi="Times New Roman"/>
              </w:rPr>
            </w:pPr>
            <w:r w:rsidRPr="00A17A2F">
              <w:rPr>
                <w:rFonts w:ascii="Times New Roman" w:hAnsi="Times New Roman"/>
              </w:rPr>
              <w:t xml:space="preserve">- </w:t>
            </w:r>
            <w:r w:rsidR="0023024F" w:rsidRPr="00A17A2F">
              <w:rPr>
                <w:rFonts w:ascii="Times New Roman" w:hAnsi="Times New Roman"/>
              </w:rPr>
              <w:t>изученные части речи, их отличительные признаки;</w:t>
            </w:r>
          </w:p>
          <w:p w:rsidR="0023024F" w:rsidRPr="00A17A2F" w:rsidRDefault="00921EA3" w:rsidP="00921EA3">
            <w:pPr>
              <w:pStyle w:val="aa"/>
              <w:rPr>
                <w:rFonts w:ascii="Times New Roman" w:hAnsi="Times New Roman"/>
                <w:iCs/>
              </w:rPr>
            </w:pPr>
            <w:r w:rsidRPr="00A17A2F">
              <w:rPr>
                <w:rFonts w:ascii="Times New Roman" w:hAnsi="Times New Roman"/>
              </w:rPr>
              <w:t xml:space="preserve">- </w:t>
            </w:r>
            <w:r w:rsidR="0023024F" w:rsidRPr="00A17A2F">
              <w:rPr>
                <w:rFonts w:ascii="Times New Roman" w:hAnsi="Times New Roman"/>
              </w:rPr>
              <w:t>наиболее распространенные правила правописания слов;</w:t>
            </w:r>
          </w:p>
          <w:p w:rsidR="0023024F" w:rsidRPr="00A17A2F" w:rsidRDefault="00921EA3" w:rsidP="00921EA3">
            <w:pPr>
              <w:pStyle w:val="aa"/>
              <w:rPr>
                <w:rFonts w:ascii="Times New Roman" w:hAnsi="Times New Roman"/>
                <w:iCs/>
              </w:rPr>
            </w:pPr>
            <w:r w:rsidRPr="00A17A2F">
              <w:rPr>
                <w:rFonts w:ascii="Times New Roman" w:hAnsi="Times New Roman"/>
              </w:rPr>
              <w:t xml:space="preserve">- </w:t>
            </w:r>
            <w:r w:rsidR="0023024F" w:rsidRPr="00A17A2F">
              <w:rPr>
                <w:rFonts w:ascii="Times New Roman" w:hAnsi="Times New Roman"/>
              </w:rPr>
              <w:t>простое и сложное предложения;</w:t>
            </w:r>
          </w:p>
          <w:p w:rsidR="0023024F" w:rsidRPr="00A17A2F" w:rsidRDefault="00921EA3" w:rsidP="00921EA3">
            <w:pPr>
              <w:pStyle w:val="aa"/>
              <w:rPr>
                <w:rStyle w:val="a9"/>
                <w:rFonts w:ascii="Times New Roman" w:hAnsi="Times New Roman"/>
                <w:i w:val="0"/>
              </w:rPr>
            </w:pPr>
            <w:r w:rsidRPr="00A17A2F">
              <w:rPr>
                <w:rFonts w:ascii="Times New Roman" w:hAnsi="Times New Roman"/>
              </w:rPr>
              <w:t xml:space="preserve">- </w:t>
            </w:r>
            <w:r w:rsidR="0023024F" w:rsidRPr="00A17A2F">
              <w:rPr>
                <w:rFonts w:ascii="Times New Roman" w:hAnsi="Times New Roman"/>
              </w:rPr>
              <w:t>признаки однородных членов предложения.</w:t>
            </w:r>
          </w:p>
          <w:p w:rsidR="0023024F" w:rsidRPr="00A17A2F" w:rsidRDefault="0023024F" w:rsidP="0023024F">
            <w:pPr>
              <w:pStyle w:val="aa"/>
              <w:rPr>
                <w:rStyle w:val="a9"/>
                <w:rFonts w:ascii="Times New Roman" w:hAnsi="Times New Roman"/>
                <w:i w:val="0"/>
              </w:rPr>
            </w:pPr>
            <w:r w:rsidRPr="00A17A2F">
              <w:rPr>
                <w:rStyle w:val="a9"/>
                <w:rFonts w:ascii="Times New Roman" w:hAnsi="Times New Roman"/>
                <w:i w:val="0"/>
              </w:rPr>
              <w:t>2-й уровень</w:t>
            </w:r>
          </w:p>
          <w:p w:rsidR="0023024F" w:rsidRPr="00A17A2F" w:rsidRDefault="0023024F" w:rsidP="0023024F">
            <w:pPr>
              <w:pStyle w:val="aa"/>
              <w:rPr>
                <w:rStyle w:val="a9"/>
                <w:rFonts w:ascii="Times New Roman" w:hAnsi="Times New Roman"/>
                <w:i w:val="0"/>
              </w:rPr>
            </w:pPr>
            <w:r w:rsidRPr="00A17A2F">
              <w:rPr>
                <w:rStyle w:val="a9"/>
                <w:rFonts w:ascii="Times New Roman" w:hAnsi="Times New Roman"/>
                <w:i w:val="0"/>
              </w:rPr>
              <w:t>Учащиеся должны уметь:</w:t>
            </w:r>
          </w:p>
          <w:p w:rsidR="0023024F" w:rsidRPr="0023024F" w:rsidRDefault="0023024F" w:rsidP="0023024F">
            <w:pPr>
              <w:pStyle w:val="aa"/>
              <w:jc w:val="both"/>
              <w:rPr>
                <w:rFonts w:ascii="Times New Roman" w:hAnsi="Times New Roman"/>
              </w:rPr>
            </w:pPr>
            <w:r w:rsidRPr="00A17A2F">
              <w:rPr>
                <w:rFonts w:ascii="Times New Roman" w:hAnsi="Times New Roman"/>
              </w:rPr>
              <w:t>• писать под диктовку</w:t>
            </w:r>
            <w:r w:rsidRPr="0023024F">
              <w:rPr>
                <w:rFonts w:ascii="Times New Roman" w:hAnsi="Times New Roman"/>
              </w:rPr>
              <w:t xml:space="preserve"> текст с изученными орфограммами после предварительного разбора;</w:t>
            </w:r>
          </w:p>
          <w:p w:rsidR="0023024F" w:rsidRPr="0023024F" w:rsidRDefault="0023024F" w:rsidP="0023024F">
            <w:pPr>
              <w:pStyle w:val="aa"/>
              <w:jc w:val="both"/>
              <w:rPr>
                <w:rFonts w:ascii="Times New Roman" w:hAnsi="Times New Roman"/>
              </w:rPr>
            </w:pPr>
            <w:r w:rsidRPr="0023024F">
              <w:rPr>
                <w:rFonts w:ascii="Times New Roman" w:hAnsi="Times New Roman"/>
              </w:rPr>
              <w:t>• пользоваться школьным орфографическим словарем;</w:t>
            </w:r>
          </w:p>
          <w:p w:rsidR="0023024F" w:rsidRPr="0023024F" w:rsidRDefault="0023024F" w:rsidP="0023024F">
            <w:pPr>
              <w:pStyle w:val="aa"/>
              <w:jc w:val="both"/>
              <w:rPr>
                <w:rFonts w:ascii="Times New Roman" w:hAnsi="Times New Roman"/>
              </w:rPr>
            </w:pPr>
            <w:r w:rsidRPr="0023024F">
              <w:rPr>
                <w:rFonts w:ascii="Times New Roman" w:hAnsi="Times New Roman"/>
              </w:rPr>
              <w:t>• решать орфографические задачи, опираясь на схему;</w:t>
            </w:r>
          </w:p>
          <w:p w:rsidR="0023024F" w:rsidRPr="0023024F" w:rsidRDefault="0023024F" w:rsidP="0023024F">
            <w:pPr>
              <w:pStyle w:val="aa"/>
              <w:jc w:val="both"/>
              <w:rPr>
                <w:rFonts w:ascii="Times New Roman" w:hAnsi="Times New Roman"/>
              </w:rPr>
            </w:pPr>
            <w:r w:rsidRPr="0023024F">
              <w:rPr>
                <w:rFonts w:ascii="Times New Roman" w:hAnsi="Times New Roman"/>
              </w:rPr>
              <w:t>называть и различать части речи;</w:t>
            </w:r>
          </w:p>
          <w:p w:rsidR="0023024F" w:rsidRPr="0023024F" w:rsidRDefault="0023024F" w:rsidP="0023024F">
            <w:pPr>
              <w:pStyle w:val="aa"/>
              <w:jc w:val="both"/>
              <w:rPr>
                <w:rFonts w:ascii="Times New Roman" w:hAnsi="Times New Roman"/>
              </w:rPr>
            </w:pPr>
            <w:r w:rsidRPr="0023024F">
              <w:rPr>
                <w:rFonts w:ascii="Times New Roman" w:hAnsi="Times New Roman"/>
              </w:rPr>
              <w:t>принимать участие в составлении плана и отборе речевого материала для создания текста;</w:t>
            </w:r>
          </w:p>
          <w:p w:rsidR="00626AC3" w:rsidRPr="00921EA3" w:rsidRDefault="0023024F" w:rsidP="00921EA3">
            <w:pPr>
              <w:pStyle w:val="aa"/>
              <w:jc w:val="both"/>
              <w:rPr>
                <w:rFonts w:ascii="Times New Roman" w:hAnsi="Times New Roman"/>
              </w:rPr>
            </w:pPr>
            <w:r w:rsidRPr="0023024F">
              <w:rPr>
                <w:rFonts w:ascii="Times New Roman" w:hAnsi="Times New Roman"/>
              </w:rPr>
              <w:t xml:space="preserve">• оформлять деловые бумаги с опорой на образец. </w:t>
            </w:r>
          </w:p>
        </w:tc>
      </w:tr>
    </w:tbl>
    <w:p w:rsidR="00626AC3" w:rsidRDefault="00626AC3"/>
    <w:p w:rsidR="004B05EE" w:rsidRDefault="004B05EE"/>
    <w:tbl>
      <w:tblPr>
        <w:tblW w:w="9639" w:type="dxa"/>
        <w:tblInd w:w="55" w:type="dxa"/>
        <w:tblLayout w:type="fixed"/>
        <w:tblCellMar>
          <w:top w:w="55" w:type="dxa"/>
          <w:left w:w="55" w:type="dxa"/>
          <w:bottom w:w="55" w:type="dxa"/>
          <w:right w:w="55" w:type="dxa"/>
        </w:tblCellMar>
        <w:tblLook w:val="0000" w:firstRow="0" w:lastRow="0" w:firstColumn="0" w:lastColumn="0" w:noHBand="0" w:noVBand="0"/>
      </w:tblPr>
      <w:tblGrid>
        <w:gridCol w:w="2410"/>
        <w:gridCol w:w="7229"/>
      </w:tblGrid>
      <w:tr w:rsidR="003863EE" w:rsidRPr="00800362"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3863EE" w:rsidRPr="00800362" w:rsidRDefault="003863EE" w:rsidP="00335490">
            <w:pPr>
              <w:pStyle w:val="a3"/>
              <w:rPr>
                <w:rFonts w:eastAsia="HiddenHorzOCR"/>
                <w:b/>
                <w:sz w:val="22"/>
                <w:szCs w:val="22"/>
              </w:rPr>
            </w:pPr>
            <w:r w:rsidRPr="00800362">
              <w:rPr>
                <w:rFonts w:eastAsia="HiddenHorzOCR"/>
                <w:b/>
                <w:sz w:val="22"/>
                <w:szCs w:val="22"/>
              </w:rPr>
              <w:lastRenderedPageBreak/>
              <w:t>Название 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863EE" w:rsidRPr="00071404" w:rsidRDefault="003863EE" w:rsidP="003863EE">
            <w:pPr>
              <w:spacing w:after="0" w:line="240" w:lineRule="auto"/>
              <w:jc w:val="both"/>
              <w:rPr>
                <w:rFonts w:ascii="Times New Roman" w:hAnsi="Times New Roman" w:cs="Times New Roman"/>
                <w:b/>
              </w:rPr>
            </w:pPr>
            <w:r>
              <w:rPr>
                <w:rFonts w:ascii="Times New Roman" w:hAnsi="Times New Roman" w:cs="Times New Roman"/>
                <w:b/>
              </w:rPr>
              <w:t>Математика</w:t>
            </w:r>
          </w:p>
        </w:tc>
      </w:tr>
      <w:tr w:rsidR="003863EE" w:rsidRPr="00305A7B"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3863EE" w:rsidRPr="003863EE" w:rsidRDefault="003863EE" w:rsidP="00335490">
            <w:pPr>
              <w:pStyle w:val="a3"/>
              <w:rPr>
                <w:rFonts w:eastAsia="HiddenHorzOCR"/>
                <w:b/>
                <w:sz w:val="22"/>
                <w:szCs w:val="22"/>
              </w:rPr>
            </w:pPr>
            <w:r w:rsidRPr="003863EE">
              <w:rPr>
                <w:rFonts w:eastAsia="HiddenHorzOCR"/>
                <w:b/>
                <w:sz w:val="22"/>
                <w:szCs w:val="22"/>
              </w:rPr>
              <w:t>Класс</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863EE" w:rsidRPr="00AD0BE2" w:rsidRDefault="003863EE" w:rsidP="00335490">
            <w:pPr>
              <w:pStyle w:val="a3"/>
              <w:snapToGrid w:val="0"/>
              <w:rPr>
                <w:sz w:val="22"/>
                <w:szCs w:val="22"/>
              </w:rPr>
            </w:pPr>
            <w:r w:rsidRPr="00AD0BE2">
              <w:rPr>
                <w:sz w:val="22"/>
                <w:szCs w:val="22"/>
              </w:rPr>
              <w:t>5 - 9  класс</w:t>
            </w:r>
          </w:p>
        </w:tc>
      </w:tr>
      <w:tr w:rsidR="003863EE" w:rsidRPr="00305A7B"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3863EE" w:rsidRPr="003863EE" w:rsidRDefault="003863EE" w:rsidP="00335490">
            <w:pPr>
              <w:pStyle w:val="a3"/>
              <w:rPr>
                <w:rFonts w:eastAsia="HiddenHorzOCR"/>
                <w:b/>
                <w:sz w:val="22"/>
                <w:szCs w:val="22"/>
              </w:rPr>
            </w:pPr>
            <w:r w:rsidRPr="003863EE">
              <w:rPr>
                <w:rFonts w:eastAsia="HiddenHorzOCR"/>
                <w:b/>
                <w:sz w:val="22"/>
                <w:szCs w:val="22"/>
              </w:rPr>
              <w:t>Количество часов</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863EE" w:rsidRPr="00AD0BE2" w:rsidRDefault="003863EE" w:rsidP="00335490">
            <w:pPr>
              <w:pStyle w:val="a3"/>
              <w:snapToGrid w:val="0"/>
              <w:rPr>
                <w:sz w:val="22"/>
                <w:szCs w:val="22"/>
              </w:rPr>
            </w:pPr>
            <w:r w:rsidRPr="00AD0BE2">
              <w:rPr>
                <w:sz w:val="22"/>
                <w:szCs w:val="22"/>
              </w:rPr>
              <w:t>5 - 9  класс – 136 часов</w:t>
            </w:r>
          </w:p>
        </w:tc>
      </w:tr>
      <w:tr w:rsidR="003863EE" w:rsidRPr="00626AC3" w:rsidTr="00335490">
        <w:trPr>
          <w:trHeight w:val="987"/>
        </w:trPr>
        <w:tc>
          <w:tcPr>
            <w:tcW w:w="2410" w:type="dxa"/>
            <w:tcBorders>
              <w:top w:val="single" w:sz="4" w:space="0" w:color="auto"/>
              <w:left w:val="single" w:sz="4" w:space="0" w:color="auto"/>
              <w:bottom w:val="single" w:sz="4" w:space="0" w:color="auto"/>
              <w:right w:val="single" w:sz="4" w:space="0" w:color="auto"/>
            </w:tcBorders>
            <w:shd w:val="clear" w:color="auto" w:fill="auto"/>
          </w:tcPr>
          <w:p w:rsidR="003863EE" w:rsidRPr="003863EE" w:rsidRDefault="003863EE" w:rsidP="00335490">
            <w:pPr>
              <w:pStyle w:val="a3"/>
              <w:rPr>
                <w:rFonts w:eastAsia="HiddenHorzOCR"/>
                <w:b/>
                <w:sz w:val="22"/>
                <w:szCs w:val="22"/>
              </w:rPr>
            </w:pPr>
            <w:r w:rsidRPr="003863EE">
              <w:rPr>
                <w:rFonts w:eastAsia="HiddenHorzOCR"/>
                <w:b/>
                <w:sz w:val="22"/>
                <w:szCs w:val="22"/>
              </w:rPr>
              <w:t>Цель 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863EE" w:rsidRPr="00AC6407" w:rsidRDefault="003863EE" w:rsidP="003863EE">
            <w:pPr>
              <w:autoSpaceDE w:val="0"/>
              <w:autoSpaceDN w:val="0"/>
              <w:adjustRightInd w:val="0"/>
              <w:spacing w:after="0" w:line="240" w:lineRule="auto"/>
              <w:jc w:val="both"/>
              <w:rPr>
                <w:rFonts w:ascii="Times New Roman" w:hAnsi="Times New Roman" w:cs="Times New Roman"/>
              </w:rPr>
            </w:pPr>
            <w:r w:rsidRPr="00AC6407">
              <w:rPr>
                <w:rFonts w:ascii="Times New Roman" w:hAnsi="Times New Roman" w:cs="Times New Roman"/>
              </w:rPr>
              <w:t>- развитие логического мышления, воображения; формирование предметных умений и навыков, необходимых для успешного решения учебных и практических задач;</w:t>
            </w:r>
          </w:p>
          <w:p w:rsidR="003863EE" w:rsidRPr="00AC6407" w:rsidRDefault="003863EE" w:rsidP="003863EE">
            <w:pPr>
              <w:pStyle w:val="ab"/>
              <w:autoSpaceDE w:val="0"/>
              <w:autoSpaceDN w:val="0"/>
              <w:adjustRightInd w:val="0"/>
              <w:spacing w:after="0" w:line="240" w:lineRule="auto"/>
              <w:ind w:left="0"/>
              <w:jc w:val="both"/>
              <w:rPr>
                <w:rFonts w:ascii="Times New Roman" w:hAnsi="Times New Roman" w:cs="Times New Roman"/>
              </w:rPr>
            </w:pPr>
            <w:r w:rsidRPr="00AC6407">
              <w:rPr>
                <w:rFonts w:ascii="Times New Roman" w:hAnsi="Times New Roman" w:cs="Times New Roman"/>
              </w:rPr>
              <w:t>- освоение основ математических знаний;</w:t>
            </w:r>
          </w:p>
          <w:p w:rsidR="003863EE" w:rsidRPr="00AC6407" w:rsidRDefault="003863EE" w:rsidP="003863EE">
            <w:pPr>
              <w:pStyle w:val="ab"/>
              <w:autoSpaceDE w:val="0"/>
              <w:autoSpaceDN w:val="0"/>
              <w:adjustRightInd w:val="0"/>
              <w:spacing w:after="0" w:line="240" w:lineRule="auto"/>
              <w:ind w:left="0"/>
              <w:jc w:val="both"/>
              <w:rPr>
                <w:rFonts w:ascii="Times New Roman" w:hAnsi="Times New Roman" w:cs="Times New Roman"/>
              </w:rPr>
            </w:pPr>
            <w:r w:rsidRPr="00AC6407">
              <w:rPr>
                <w:rFonts w:ascii="Times New Roman" w:hAnsi="Times New Roman" w:cs="Times New Roman"/>
              </w:rPr>
              <w:t>- воспитание интереса к математике, стремления использовать математические знания в повседневной жизни</w:t>
            </w:r>
          </w:p>
        </w:tc>
      </w:tr>
      <w:tr w:rsidR="003863EE" w:rsidRPr="00626AC3"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3863EE" w:rsidRPr="003863EE" w:rsidRDefault="003863EE" w:rsidP="00335490">
            <w:pPr>
              <w:pStyle w:val="a3"/>
              <w:rPr>
                <w:rFonts w:eastAsia="HiddenHorzOCR"/>
                <w:b/>
                <w:sz w:val="22"/>
                <w:szCs w:val="22"/>
              </w:rPr>
            </w:pPr>
            <w:r w:rsidRPr="003863EE">
              <w:rPr>
                <w:rFonts w:eastAsia="HiddenHorzOCR"/>
                <w:b/>
                <w:sz w:val="22"/>
                <w:szCs w:val="22"/>
              </w:rPr>
              <w:t>Структура курса</w:t>
            </w:r>
            <w:r w:rsidRPr="003863EE">
              <w:rPr>
                <w:b/>
                <w:sz w:val="22"/>
                <w:szCs w:val="22"/>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863EE" w:rsidRPr="00AC6407" w:rsidRDefault="00AC6407" w:rsidP="00335490">
            <w:pPr>
              <w:tabs>
                <w:tab w:val="left" w:pos="6750"/>
              </w:tabs>
              <w:spacing w:after="0" w:line="240" w:lineRule="auto"/>
              <w:jc w:val="both"/>
              <w:rPr>
                <w:rFonts w:ascii="Times New Roman" w:hAnsi="Times New Roman"/>
              </w:rPr>
            </w:pPr>
            <w:r w:rsidRPr="00AC6407">
              <w:rPr>
                <w:rFonts w:ascii="Times New Roman" w:hAnsi="Times New Roman"/>
              </w:rPr>
              <w:t>1. Повторение. 2. Нумерация. 3. Арифметические действия с целыми числами. 4. Величины, единицы измерения величин. 5. Арифметические задачи. 6. Дроби. 7. Геометрический материал. 8. Повторение. Контрольная работа</w:t>
            </w:r>
          </w:p>
        </w:tc>
      </w:tr>
      <w:tr w:rsidR="003863EE" w:rsidRPr="00550F77"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3863EE" w:rsidRPr="003863EE" w:rsidRDefault="003863EE" w:rsidP="00335490">
            <w:pPr>
              <w:pStyle w:val="a3"/>
              <w:rPr>
                <w:rFonts w:eastAsia="HiddenHorzOCR"/>
                <w:b/>
                <w:sz w:val="22"/>
                <w:szCs w:val="22"/>
              </w:rPr>
            </w:pPr>
            <w:r w:rsidRPr="003863EE">
              <w:rPr>
                <w:rFonts w:eastAsia="HiddenHorzOCR"/>
                <w:b/>
                <w:sz w:val="22"/>
                <w:szCs w:val="22"/>
              </w:rPr>
              <w:t>Основные требования к знаниям и умениям учащихся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AC6407" w:rsidRPr="00AC6407" w:rsidRDefault="00AC6407" w:rsidP="00AC6407">
            <w:pPr>
              <w:pStyle w:val="aa"/>
              <w:jc w:val="both"/>
              <w:rPr>
                <w:rStyle w:val="ac"/>
                <w:rFonts w:ascii="Times New Roman" w:hAnsi="Times New Roman"/>
                <w:iCs/>
              </w:rPr>
            </w:pPr>
            <w:r w:rsidRPr="00AC6407">
              <w:rPr>
                <w:rFonts w:ascii="Times New Roman" w:hAnsi="Times New Roman"/>
              </w:rPr>
              <w:t>      </w:t>
            </w:r>
            <w:r w:rsidRPr="00AC6407">
              <w:rPr>
                <w:rFonts w:ascii="Times New Roman" w:hAnsi="Times New Roman"/>
                <w:iCs/>
              </w:rPr>
              <w:t xml:space="preserve">Учащиеся должны </w:t>
            </w:r>
            <w:r w:rsidRPr="00AC6407">
              <w:rPr>
                <w:rStyle w:val="ac"/>
                <w:rFonts w:ascii="Times New Roman" w:hAnsi="Times New Roman"/>
                <w:b w:val="0"/>
                <w:iCs/>
              </w:rPr>
              <w:t>знать:</w:t>
            </w:r>
          </w:p>
          <w:p w:rsidR="00AC6407" w:rsidRPr="00AC6407" w:rsidRDefault="00AC6407" w:rsidP="00AC6407">
            <w:pPr>
              <w:pStyle w:val="aa"/>
              <w:jc w:val="both"/>
              <w:rPr>
                <w:rFonts w:ascii="Times New Roman" w:hAnsi="Times New Roman"/>
              </w:rPr>
            </w:pPr>
            <w:r w:rsidRPr="00AC6407">
              <w:rPr>
                <w:rFonts w:ascii="Times New Roman" w:hAnsi="Times New Roman"/>
              </w:rPr>
              <w:t>      • единицы измерения объема;</w:t>
            </w:r>
          </w:p>
          <w:p w:rsidR="00AC6407" w:rsidRPr="00AC6407" w:rsidRDefault="00AC6407" w:rsidP="00AC6407">
            <w:pPr>
              <w:pStyle w:val="aa"/>
              <w:jc w:val="both"/>
              <w:rPr>
                <w:rFonts w:ascii="Times New Roman" w:hAnsi="Times New Roman"/>
              </w:rPr>
            </w:pPr>
            <w:r w:rsidRPr="00AC6407">
              <w:rPr>
                <w:rFonts w:ascii="Times New Roman" w:hAnsi="Times New Roman"/>
              </w:rPr>
              <w:t>      • какую часть числа составляют 10%, 20%, 25%, 50%, 75%.</w:t>
            </w:r>
          </w:p>
          <w:p w:rsidR="00AC6407" w:rsidRPr="00AC6407" w:rsidRDefault="00AC6407" w:rsidP="00AC6407">
            <w:pPr>
              <w:pStyle w:val="aa"/>
              <w:jc w:val="both"/>
              <w:rPr>
                <w:rStyle w:val="ac"/>
                <w:rFonts w:ascii="Times New Roman" w:hAnsi="Times New Roman"/>
                <w:b w:val="0"/>
                <w:bCs w:val="0"/>
                <w:iCs/>
              </w:rPr>
            </w:pPr>
            <w:r w:rsidRPr="00AC6407">
              <w:rPr>
                <w:rFonts w:ascii="Times New Roman" w:hAnsi="Times New Roman"/>
              </w:rPr>
              <w:t>      </w:t>
            </w:r>
            <w:r w:rsidRPr="00AC6407">
              <w:rPr>
                <w:rFonts w:ascii="Times New Roman" w:hAnsi="Times New Roman"/>
                <w:iCs/>
              </w:rPr>
              <w:t xml:space="preserve">Учащиеся должны </w:t>
            </w:r>
            <w:r w:rsidRPr="00AC6407">
              <w:rPr>
                <w:rStyle w:val="ac"/>
                <w:rFonts w:ascii="Times New Roman" w:hAnsi="Times New Roman"/>
                <w:b w:val="0"/>
                <w:iCs/>
              </w:rPr>
              <w:t>уметь:</w:t>
            </w:r>
          </w:p>
          <w:p w:rsidR="00AC6407" w:rsidRPr="00AC6407" w:rsidRDefault="00AC6407" w:rsidP="00AC6407">
            <w:pPr>
              <w:pStyle w:val="aa"/>
              <w:jc w:val="both"/>
              <w:rPr>
                <w:rStyle w:val="a9"/>
                <w:rFonts w:ascii="Times New Roman" w:hAnsi="Times New Roman"/>
              </w:rPr>
            </w:pPr>
            <w:r w:rsidRPr="00AC6407">
              <w:rPr>
                <w:rFonts w:ascii="Times New Roman" w:hAnsi="Times New Roman"/>
              </w:rPr>
              <w:t>      </w:t>
            </w:r>
            <w:r w:rsidRPr="00AC6407">
              <w:rPr>
                <w:rStyle w:val="a9"/>
                <w:rFonts w:ascii="Times New Roman" w:hAnsi="Times New Roman"/>
              </w:rPr>
              <w:t>1-й уровень</w:t>
            </w:r>
          </w:p>
          <w:p w:rsidR="00AC6407" w:rsidRPr="00AC6407" w:rsidRDefault="00AC6407" w:rsidP="00AC6407">
            <w:pPr>
              <w:pStyle w:val="aa"/>
              <w:jc w:val="both"/>
              <w:rPr>
                <w:rFonts w:ascii="Times New Roman" w:hAnsi="Times New Roman"/>
              </w:rPr>
            </w:pPr>
            <w:r w:rsidRPr="00AC6407">
              <w:rPr>
                <w:rFonts w:ascii="Times New Roman" w:hAnsi="Times New Roman"/>
              </w:rPr>
              <w:t>      • самостоятельно выполнять арифметические действия с целыми числами в пределах 1 000 000; выполнять проверку обратным действием (в том числе и на микрокалькуляторе);</w:t>
            </w:r>
          </w:p>
          <w:p w:rsidR="00AC6407" w:rsidRPr="00AC6407" w:rsidRDefault="00AC6407" w:rsidP="00AC6407">
            <w:pPr>
              <w:pStyle w:val="aa"/>
              <w:jc w:val="both"/>
              <w:rPr>
                <w:rFonts w:ascii="Times New Roman" w:hAnsi="Times New Roman"/>
              </w:rPr>
            </w:pPr>
            <w:r w:rsidRPr="00AC6407">
              <w:rPr>
                <w:rFonts w:ascii="Times New Roman" w:hAnsi="Times New Roman"/>
              </w:rPr>
              <w:t>      • выполнять умножение десятичных дробей с использованием микрокалькулятора с последующим округлением результата до сотых долей;</w:t>
            </w:r>
          </w:p>
          <w:p w:rsidR="00AC6407" w:rsidRPr="00AC6407" w:rsidRDefault="00AC6407" w:rsidP="00AC6407">
            <w:pPr>
              <w:pStyle w:val="aa"/>
              <w:jc w:val="both"/>
              <w:rPr>
                <w:rFonts w:ascii="Times New Roman" w:hAnsi="Times New Roman"/>
              </w:rPr>
            </w:pPr>
            <w:r w:rsidRPr="00AC6407">
              <w:rPr>
                <w:rFonts w:ascii="Times New Roman" w:hAnsi="Times New Roman"/>
              </w:rPr>
              <w:t>      • записывать проценты в виде обыкновенной дроби (простые случаи);</w:t>
            </w:r>
          </w:p>
          <w:p w:rsidR="00AC6407" w:rsidRPr="00AC6407" w:rsidRDefault="00AC6407" w:rsidP="00AC6407">
            <w:pPr>
              <w:pStyle w:val="aa"/>
              <w:jc w:val="both"/>
              <w:rPr>
                <w:rFonts w:ascii="Times New Roman" w:hAnsi="Times New Roman"/>
              </w:rPr>
            </w:pPr>
            <w:r w:rsidRPr="00AC6407">
              <w:rPr>
                <w:rFonts w:ascii="Times New Roman" w:hAnsi="Times New Roman"/>
              </w:rPr>
              <w:t>      • решать задачи, в которых требуется рассчитать бюджет молодой семьи;</w:t>
            </w:r>
          </w:p>
          <w:p w:rsidR="00AC6407" w:rsidRPr="00AC6407" w:rsidRDefault="00AC6407" w:rsidP="00AC6407">
            <w:pPr>
              <w:pStyle w:val="aa"/>
              <w:jc w:val="both"/>
              <w:rPr>
                <w:rFonts w:ascii="Times New Roman" w:hAnsi="Times New Roman"/>
              </w:rPr>
            </w:pPr>
            <w:r w:rsidRPr="00AC6407">
              <w:rPr>
                <w:rFonts w:ascii="Times New Roman" w:hAnsi="Times New Roman"/>
              </w:rPr>
              <w:t>      • находить объем прямоугольного параллелепипеда (куба);</w:t>
            </w:r>
          </w:p>
          <w:p w:rsidR="00AC6407" w:rsidRPr="00AC6407" w:rsidRDefault="00AC6407" w:rsidP="00AC6407">
            <w:pPr>
              <w:pStyle w:val="aa"/>
              <w:jc w:val="both"/>
              <w:rPr>
                <w:rFonts w:ascii="Times New Roman" w:hAnsi="Times New Roman"/>
              </w:rPr>
            </w:pPr>
            <w:r w:rsidRPr="00AC6407">
              <w:rPr>
                <w:rFonts w:ascii="Times New Roman" w:hAnsi="Times New Roman"/>
              </w:rPr>
              <w:t>      • различать шар, цилиндр, пирамиду, конус.</w:t>
            </w:r>
          </w:p>
          <w:p w:rsidR="00AC6407" w:rsidRPr="00AC6407" w:rsidRDefault="00AC6407" w:rsidP="00AC6407">
            <w:pPr>
              <w:pStyle w:val="aa"/>
              <w:jc w:val="both"/>
              <w:rPr>
                <w:rStyle w:val="a9"/>
                <w:rFonts w:ascii="Times New Roman" w:hAnsi="Times New Roman"/>
              </w:rPr>
            </w:pPr>
            <w:r w:rsidRPr="00AC6407">
              <w:rPr>
                <w:rFonts w:ascii="Times New Roman" w:hAnsi="Times New Roman"/>
              </w:rPr>
              <w:t>      </w:t>
            </w:r>
            <w:r w:rsidRPr="00AC6407">
              <w:rPr>
                <w:rStyle w:val="a9"/>
                <w:rFonts w:ascii="Times New Roman" w:hAnsi="Times New Roman"/>
              </w:rPr>
              <w:t>2-й уровень</w:t>
            </w:r>
          </w:p>
          <w:p w:rsidR="00AC6407" w:rsidRPr="00AC6407" w:rsidRDefault="00AC6407" w:rsidP="00AC6407">
            <w:pPr>
              <w:pStyle w:val="aa"/>
              <w:jc w:val="both"/>
              <w:rPr>
                <w:rFonts w:ascii="Times New Roman" w:hAnsi="Times New Roman"/>
              </w:rPr>
            </w:pPr>
            <w:r w:rsidRPr="00AC6407">
              <w:rPr>
                <w:rFonts w:ascii="Times New Roman" w:hAnsi="Times New Roman"/>
              </w:rPr>
              <w:t>      • выполнять сложение и вычитание целых чисел в пределах 100 000, выполнять проверку обратным действием (в том числе и на микрокалькуляторе);</w:t>
            </w:r>
          </w:p>
          <w:p w:rsidR="00AC6407" w:rsidRPr="00AC6407" w:rsidRDefault="00AC6407" w:rsidP="00AC6407">
            <w:pPr>
              <w:pStyle w:val="aa"/>
              <w:jc w:val="both"/>
              <w:rPr>
                <w:rFonts w:ascii="Times New Roman" w:hAnsi="Times New Roman"/>
              </w:rPr>
            </w:pPr>
            <w:r w:rsidRPr="00AC6407">
              <w:rPr>
                <w:rFonts w:ascii="Times New Roman" w:hAnsi="Times New Roman"/>
              </w:rPr>
              <w:t>      • умножать и делить целое число на двузначное число;</w:t>
            </w:r>
          </w:p>
          <w:p w:rsidR="00AC6407" w:rsidRPr="00AC6407" w:rsidRDefault="00AC6407" w:rsidP="00AC6407">
            <w:pPr>
              <w:pStyle w:val="aa"/>
              <w:jc w:val="both"/>
              <w:rPr>
                <w:rFonts w:ascii="Times New Roman" w:hAnsi="Times New Roman"/>
              </w:rPr>
            </w:pPr>
            <w:r w:rsidRPr="00AC6407">
              <w:rPr>
                <w:rFonts w:ascii="Times New Roman" w:hAnsi="Times New Roman"/>
              </w:rPr>
              <w:t>      • решать задачи на нахождение одного процента от числа; задачи, связанные с оплатой покупки (товара), оплатой квартиры и электроэнергии;</w:t>
            </w:r>
          </w:p>
          <w:p w:rsidR="00AC6407" w:rsidRPr="00AC6407" w:rsidRDefault="00AC6407" w:rsidP="00AC6407">
            <w:pPr>
              <w:pStyle w:val="aa"/>
              <w:jc w:val="both"/>
              <w:rPr>
                <w:rFonts w:ascii="Times New Roman" w:hAnsi="Times New Roman"/>
              </w:rPr>
            </w:pPr>
            <w:r w:rsidRPr="00AC6407">
              <w:rPr>
                <w:rFonts w:ascii="Times New Roman" w:hAnsi="Times New Roman"/>
              </w:rPr>
              <w:t>      • различать шар, цилиндр, пирамиду, конус.</w:t>
            </w:r>
          </w:p>
          <w:p w:rsidR="003863EE" w:rsidRPr="00AC6407" w:rsidRDefault="003863EE" w:rsidP="00335490">
            <w:pPr>
              <w:pStyle w:val="1"/>
              <w:rPr>
                <w:rFonts w:ascii="Times New Roman" w:hAnsi="Times New Roman" w:cs="Times New Roman"/>
              </w:rPr>
            </w:pPr>
          </w:p>
        </w:tc>
      </w:tr>
    </w:tbl>
    <w:p w:rsidR="003863EE" w:rsidRDefault="003863EE" w:rsidP="003863EE">
      <w:pPr>
        <w:autoSpaceDE w:val="0"/>
        <w:autoSpaceDN w:val="0"/>
        <w:adjustRightInd w:val="0"/>
        <w:spacing w:after="0" w:line="240" w:lineRule="auto"/>
        <w:jc w:val="both"/>
        <w:rPr>
          <w:rFonts w:ascii="Times New Roman" w:hAnsi="Times New Roman" w:cs="Times New Roman"/>
          <w:sz w:val="28"/>
          <w:szCs w:val="28"/>
        </w:rPr>
      </w:pPr>
    </w:p>
    <w:p w:rsidR="003863EE" w:rsidRDefault="003863EE" w:rsidP="003863EE">
      <w:pPr>
        <w:spacing w:after="0" w:line="240" w:lineRule="auto"/>
        <w:jc w:val="both"/>
        <w:rPr>
          <w:rFonts w:ascii="Times New Roman" w:hAnsi="Times New Roman" w:cs="Times New Roman"/>
          <w:b/>
          <w:bCs/>
          <w:sz w:val="28"/>
          <w:szCs w:val="28"/>
        </w:rPr>
      </w:pPr>
    </w:p>
    <w:p w:rsidR="00626AC3" w:rsidRDefault="00CF43C3" w:rsidP="00CF43C3">
      <w:pPr>
        <w:tabs>
          <w:tab w:val="left" w:pos="2424"/>
        </w:tabs>
      </w:pPr>
      <w:r>
        <w:tab/>
      </w:r>
    </w:p>
    <w:p w:rsidR="00CF43C3" w:rsidRDefault="00CF43C3" w:rsidP="00CF43C3">
      <w:pPr>
        <w:tabs>
          <w:tab w:val="left" w:pos="2424"/>
        </w:tabs>
      </w:pPr>
    </w:p>
    <w:p w:rsidR="00CF43C3" w:rsidRDefault="00CF43C3" w:rsidP="00CF43C3">
      <w:pPr>
        <w:tabs>
          <w:tab w:val="left" w:pos="2424"/>
        </w:tabs>
      </w:pPr>
    </w:p>
    <w:p w:rsidR="00CF43C3" w:rsidRDefault="00CF43C3" w:rsidP="00CF43C3">
      <w:pPr>
        <w:tabs>
          <w:tab w:val="left" w:pos="2424"/>
        </w:tabs>
      </w:pPr>
    </w:p>
    <w:p w:rsidR="00CF43C3" w:rsidRDefault="00CF43C3" w:rsidP="00CF43C3">
      <w:pPr>
        <w:tabs>
          <w:tab w:val="left" w:pos="2424"/>
        </w:tabs>
      </w:pPr>
    </w:p>
    <w:p w:rsidR="00CF43C3" w:rsidRDefault="00CF43C3" w:rsidP="00CF43C3">
      <w:pPr>
        <w:tabs>
          <w:tab w:val="left" w:pos="2424"/>
        </w:tabs>
      </w:pPr>
    </w:p>
    <w:p w:rsidR="00CF43C3" w:rsidRDefault="00CF43C3" w:rsidP="00CF43C3">
      <w:pPr>
        <w:tabs>
          <w:tab w:val="left" w:pos="2424"/>
        </w:tabs>
      </w:pPr>
    </w:p>
    <w:tbl>
      <w:tblPr>
        <w:tblW w:w="9639" w:type="dxa"/>
        <w:tblInd w:w="55" w:type="dxa"/>
        <w:tblLayout w:type="fixed"/>
        <w:tblCellMar>
          <w:top w:w="55" w:type="dxa"/>
          <w:left w:w="55" w:type="dxa"/>
          <w:bottom w:w="55" w:type="dxa"/>
          <w:right w:w="55" w:type="dxa"/>
        </w:tblCellMar>
        <w:tblLook w:val="0000" w:firstRow="0" w:lastRow="0" w:firstColumn="0" w:lastColumn="0" w:noHBand="0" w:noVBand="0"/>
      </w:tblPr>
      <w:tblGrid>
        <w:gridCol w:w="2410"/>
        <w:gridCol w:w="7229"/>
      </w:tblGrid>
      <w:tr w:rsidR="00CF43C3" w:rsidRPr="00800362"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CF43C3" w:rsidRPr="00800362" w:rsidRDefault="00CF43C3" w:rsidP="00335490">
            <w:pPr>
              <w:pStyle w:val="a3"/>
              <w:rPr>
                <w:rFonts w:eastAsia="HiddenHorzOCR"/>
                <w:b/>
                <w:sz w:val="22"/>
                <w:szCs w:val="22"/>
              </w:rPr>
            </w:pPr>
            <w:r w:rsidRPr="00800362">
              <w:rPr>
                <w:rFonts w:eastAsia="HiddenHorzOCR"/>
                <w:b/>
                <w:sz w:val="22"/>
                <w:szCs w:val="22"/>
              </w:rPr>
              <w:lastRenderedPageBreak/>
              <w:t>Название 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F43C3" w:rsidRPr="00071404" w:rsidRDefault="00194226" w:rsidP="00CF43C3">
            <w:pPr>
              <w:spacing w:after="0" w:line="240" w:lineRule="auto"/>
              <w:jc w:val="both"/>
              <w:rPr>
                <w:rFonts w:ascii="Times New Roman" w:hAnsi="Times New Roman" w:cs="Times New Roman"/>
                <w:b/>
              </w:rPr>
            </w:pPr>
            <w:r>
              <w:rPr>
                <w:rFonts w:ascii="Times New Roman" w:hAnsi="Times New Roman" w:cs="Times New Roman"/>
                <w:b/>
              </w:rPr>
              <w:t>Домоводство</w:t>
            </w:r>
          </w:p>
        </w:tc>
      </w:tr>
      <w:tr w:rsidR="00CF43C3" w:rsidRPr="00305A7B"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CF43C3" w:rsidRPr="003863EE" w:rsidRDefault="00CF43C3" w:rsidP="00335490">
            <w:pPr>
              <w:pStyle w:val="a3"/>
              <w:rPr>
                <w:rFonts w:eastAsia="HiddenHorzOCR"/>
                <w:b/>
                <w:sz w:val="22"/>
                <w:szCs w:val="22"/>
              </w:rPr>
            </w:pPr>
            <w:r w:rsidRPr="003863EE">
              <w:rPr>
                <w:rFonts w:eastAsia="HiddenHorzOCR"/>
                <w:b/>
                <w:sz w:val="22"/>
                <w:szCs w:val="22"/>
              </w:rPr>
              <w:t>Класс</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F43C3" w:rsidRPr="00AD0BE2" w:rsidRDefault="00CF43C3" w:rsidP="00335490">
            <w:pPr>
              <w:pStyle w:val="a3"/>
              <w:snapToGrid w:val="0"/>
              <w:rPr>
                <w:sz w:val="22"/>
                <w:szCs w:val="22"/>
              </w:rPr>
            </w:pPr>
            <w:r w:rsidRPr="00AD0BE2">
              <w:rPr>
                <w:sz w:val="22"/>
                <w:szCs w:val="22"/>
              </w:rPr>
              <w:t>5 - 9  класс</w:t>
            </w:r>
          </w:p>
        </w:tc>
      </w:tr>
      <w:tr w:rsidR="00CF43C3" w:rsidRPr="00305A7B"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CF43C3" w:rsidRPr="003863EE" w:rsidRDefault="00CF43C3" w:rsidP="00335490">
            <w:pPr>
              <w:pStyle w:val="a3"/>
              <w:rPr>
                <w:rFonts w:eastAsia="HiddenHorzOCR"/>
                <w:b/>
                <w:sz w:val="22"/>
                <w:szCs w:val="22"/>
              </w:rPr>
            </w:pPr>
            <w:r w:rsidRPr="003863EE">
              <w:rPr>
                <w:rFonts w:eastAsia="HiddenHorzOCR"/>
                <w:b/>
                <w:sz w:val="22"/>
                <w:szCs w:val="22"/>
              </w:rPr>
              <w:t>Количество часов</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F43C3" w:rsidRPr="00AD0BE2" w:rsidRDefault="00CF43C3" w:rsidP="00CF43C3">
            <w:pPr>
              <w:pStyle w:val="a3"/>
              <w:snapToGrid w:val="0"/>
              <w:rPr>
                <w:sz w:val="22"/>
                <w:szCs w:val="22"/>
              </w:rPr>
            </w:pPr>
            <w:r w:rsidRPr="00AD0BE2">
              <w:rPr>
                <w:sz w:val="22"/>
                <w:szCs w:val="22"/>
              </w:rPr>
              <w:t xml:space="preserve">5 - 9  </w:t>
            </w:r>
            <w:r>
              <w:rPr>
                <w:sz w:val="22"/>
                <w:szCs w:val="22"/>
              </w:rPr>
              <w:t>класс – 68</w:t>
            </w:r>
            <w:r w:rsidRPr="00AD0BE2">
              <w:rPr>
                <w:sz w:val="22"/>
                <w:szCs w:val="22"/>
              </w:rPr>
              <w:t xml:space="preserve"> час</w:t>
            </w:r>
            <w:r>
              <w:rPr>
                <w:sz w:val="22"/>
                <w:szCs w:val="22"/>
              </w:rPr>
              <w:t>а</w:t>
            </w:r>
          </w:p>
        </w:tc>
      </w:tr>
      <w:tr w:rsidR="00CF43C3" w:rsidRPr="00626AC3" w:rsidTr="00336726">
        <w:trPr>
          <w:trHeight w:val="658"/>
        </w:trPr>
        <w:tc>
          <w:tcPr>
            <w:tcW w:w="2410" w:type="dxa"/>
            <w:tcBorders>
              <w:top w:val="single" w:sz="4" w:space="0" w:color="auto"/>
              <w:left w:val="single" w:sz="4" w:space="0" w:color="auto"/>
              <w:bottom w:val="single" w:sz="4" w:space="0" w:color="auto"/>
              <w:right w:val="single" w:sz="4" w:space="0" w:color="auto"/>
            </w:tcBorders>
            <w:shd w:val="clear" w:color="auto" w:fill="auto"/>
          </w:tcPr>
          <w:p w:rsidR="00CF43C3" w:rsidRPr="003863EE" w:rsidRDefault="00CF43C3" w:rsidP="00335490">
            <w:pPr>
              <w:pStyle w:val="a3"/>
              <w:rPr>
                <w:rFonts w:eastAsia="HiddenHorzOCR"/>
                <w:b/>
                <w:sz w:val="22"/>
                <w:szCs w:val="22"/>
              </w:rPr>
            </w:pPr>
            <w:r w:rsidRPr="003863EE">
              <w:rPr>
                <w:rFonts w:eastAsia="HiddenHorzOCR"/>
                <w:b/>
                <w:sz w:val="22"/>
                <w:szCs w:val="22"/>
              </w:rPr>
              <w:t>Цель 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F43C3" w:rsidRPr="00336726" w:rsidRDefault="00CF43C3" w:rsidP="00336726">
            <w:pPr>
              <w:spacing w:after="0" w:line="240" w:lineRule="auto"/>
              <w:jc w:val="both"/>
              <w:rPr>
                <w:rFonts w:ascii="Times New Roman" w:hAnsi="Times New Roman" w:cs="Times New Roman"/>
                <w:spacing w:val="-1"/>
              </w:rPr>
            </w:pPr>
            <w:proofErr w:type="gramStart"/>
            <w:r w:rsidRPr="00336726">
              <w:rPr>
                <w:rFonts w:ascii="Times New Roman" w:hAnsi="Times New Roman" w:cs="Times New Roman"/>
              </w:rPr>
              <w:t>формировать у обучающихся знания, которые помогут им в самостоятельной жиз</w:t>
            </w:r>
            <w:r w:rsidRPr="00336726">
              <w:rPr>
                <w:rFonts w:ascii="Times New Roman" w:hAnsi="Times New Roman" w:cs="Times New Roman"/>
              </w:rPr>
              <w:softHyphen/>
              <w:t>ни, их практическое обучение жизненно необходимым бы</w:t>
            </w:r>
            <w:r w:rsidRPr="00336726">
              <w:rPr>
                <w:rFonts w:ascii="Times New Roman" w:hAnsi="Times New Roman" w:cs="Times New Roman"/>
              </w:rPr>
              <w:softHyphen/>
            </w:r>
            <w:r w:rsidRPr="00336726">
              <w:rPr>
                <w:rFonts w:ascii="Times New Roman" w:hAnsi="Times New Roman" w:cs="Times New Roman"/>
                <w:spacing w:val="-1"/>
              </w:rPr>
              <w:t>товым умениям и навыкам.</w:t>
            </w:r>
            <w:proofErr w:type="gramEnd"/>
          </w:p>
        </w:tc>
      </w:tr>
      <w:tr w:rsidR="00CF43C3" w:rsidRPr="00626AC3"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CF43C3" w:rsidRPr="003863EE" w:rsidRDefault="00CF43C3" w:rsidP="00335490">
            <w:pPr>
              <w:pStyle w:val="a3"/>
              <w:rPr>
                <w:rFonts w:eastAsia="HiddenHorzOCR"/>
                <w:b/>
                <w:sz w:val="22"/>
                <w:szCs w:val="22"/>
              </w:rPr>
            </w:pPr>
            <w:r w:rsidRPr="003863EE">
              <w:rPr>
                <w:rFonts w:eastAsia="HiddenHorzOCR"/>
                <w:b/>
                <w:sz w:val="22"/>
                <w:szCs w:val="22"/>
              </w:rPr>
              <w:t>Структура курса</w:t>
            </w:r>
            <w:r w:rsidRPr="003863EE">
              <w:rPr>
                <w:b/>
                <w:sz w:val="22"/>
                <w:szCs w:val="22"/>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F43C3" w:rsidRPr="00744C6D" w:rsidRDefault="00CF43C3" w:rsidP="00335490">
            <w:pPr>
              <w:tabs>
                <w:tab w:val="left" w:pos="6750"/>
              </w:tabs>
              <w:spacing w:after="0" w:line="240" w:lineRule="auto"/>
              <w:jc w:val="both"/>
              <w:rPr>
                <w:rFonts w:ascii="Times New Roman" w:hAnsi="Times New Roman" w:cs="Times New Roman"/>
              </w:rPr>
            </w:pPr>
            <w:r>
              <w:rPr>
                <w:rFonts w:ascii="Times New Roman" w:hAnsi="Times New Roman"/>
              </w:rPr>
              <w:t xml:space="preserve">5 </w:t>
            </w:r>
            <w:r w:rsidRPr="00744C6D">
              <w:rPr>
                <w:rFonts w:ascii="Times New Roman" w:hAnsi="Times New Roman" w:cs="Times New Roman"/>
              </w:rPr>
              <w:t>класс</w:t>
            </w:r>
          </w:p>
          <w:p w:rsidR="00CF43C3" w:rsidRPr="00744C6D" w:rsidRDefault="00CF43C3" w:rsidP="00335490">
            <w:pPr>
              <w:tabs>
                <w:tab w:val="left" w:pos="6750"/>
              </w:tabs>
              <w:spacing w:after="0" w:line="240" w:lineRule="auto"/>
              <w:jc w:val="both"/>
              <w:rPr>
                <w:rFonts w:ascii="Times New Roman" w:hAnsi="Times New Roman" w:cs="Times New Roman"/>
              </w:rPr>
            </w:pPr>
            <w:r w:rsidRPr="00744C6D">
              <w:rPr>
                <w:rFonts w:ascii="Times New Roman" w:hAnsi="Times New Roman" w:cs="Times New Roman"/>
              </w:rPr>
              <w:t>1. Жилище. 2. Уход за жилищем. 3. Помощники в доме. 4. Мебель. 5. Окна, стекла, зеркала в доме. 6. Насекомые и грызуны в доме – источники опасных заболеваний. 7. Животные в городской квартире. 8. Домашние животные. 9. Одежда. 10. Обувь. 11. Белье.</w:t>
            </w:r>
          </w:p>
          <w:p w:rsidR="00CF43C3" w:rsidRPr="00744C6D" w:rsidRDefault="00CF43C3" w:rsidP="00335490">
            <w:pPr>
              <w:tabs>
                <w:tab w:val="left" w:pos="6750"/>
              </w:tabs>
              <w:spacing w:after="0" w:line="240" w:lineRule="auto"/>
              <w:jc w:val="both"/>
              <w:rPr>
                <w:rFonts w:ascii="Times New Roman" w:hAnsi="Times New Roman" w:cs="Times New Roman"/>
              </w:rPr>
            </w:pPr>
            <w:r w:rsidRPr="00744C6D">
              <w:rPr>
                <w:rFonts w:ascii="Times New Roman" w:hAnsi="Times New Roman" w:cs="Times New Roman"/>
              </w:rPr>
              <w:t>6 класс</w:t>
            </w:r>
          </w:p>
          <w:p w:rsidR="00CF43C3" w:rsidRPr="00744C6D" w:rsidRDefault="00CF43C3" w:rsidP="00335490">
            <w:pPr>
              <w:tabs>
                <w:tab w:val="left" w:pos="6750"/>
              </w:tabs>
              <w:spacing w:after="0" w:line="240" w:lineRule="auto"/>
              <w:jc w:val="both"/>
              <w:rPr>
                <w:rFonts w:ascii="Times New Roman" w:hAnsi="Times New Roman" w:cs="Times New Roman"/>
              </w:rPr>
            </w:pPr>
            <w:r w:rsidRPr="00744C6D">
              <w:rPr>
                <w:rFonts w:ascii="Times New Roman" w:hAnsi="Times New Roman" w:cs="Times New Roman"/>
              </w:rPr>
              <w:t>1. Повторение. 2. Наше жилище. 3. Квартира. 4. Растения в доме. 5. Зимние вещи. 6. Гигиена тела, нижнее белье. 7. Стираем белье. 8. Кухня. 9. Организация питания семьи. 10. Молоко. 11.</w:t>
            </w:r>
            <w:r w:rsidR="00744C6D" w:rsidRPr="00744C6D">
              <w:rPr>
                <w:rFonts w:ascii="Times New Roman" w:hAnsi="Times New Roman" w:cs="Times New Roman"/>
              </w:rPr>
              <w:t xml:space="preserve"> Домашние заготовки. 12. Сад и огород.</w:t>
            </w:r>
          </w:p>
          <w:p w:rsidR="00744C6D" w:rsidRPr="00744C6D" w:rsidRDefault="00744C6D" w:rsidP="00335490">
            <w:pPr>
              <w:tabs>
                <w:tab w:val="left" w:pos="6750"/>
              </w:tabs>
              <w:spacing w:after="0" w:line="240" w:lineRule="auto"/>
              <w:jc w:val="both"/>
              <w:rPr>
                <w:rFonts w:ascii="Times New Roman" w:hAnsi="Times New Roman" w:cs="Times New Roman"/>
              </w:rPr>
            </w:pPr>
            <w:r w:rsidRPr="00744C6D">
              <w:rPr>
                <w:rFonts w:ascii="Times New Roman" w:hAnsi="Times New Roman" w:cs="Times New Roman"/>
              </w:rPr>
              <w:t>7 класс</w:t>
            </w:r>
          </w:p>
          <w:p w:rsidR="00744C6D" w:rsidRPr="00744C6D" w:rsidRDefault="00744C6D" w:rsidP="00335490">
            <w:pPr>
              <w:tabs>
                <w:tab w:val="left" w:pos="6750"/>
              </w:tabs>
              <w:spacing w:after="0" w:line="240" w:lineRule="auto"/>
              <w:jc w:val="both"/>
              <w:rPr>
                <w:rFonts w:ascii="Times New Roman" w:hAnsi="Times New Roman" w:cs="Times New Roman"/>
                <w:bCs/>
              </w:rPr>
            </w:pPr>
            <w:r w:rsidRPr="00744C6D">
              <w:rPr>
                <w:rFonts w:ascii="Times New Roman" w:hAnsi="Times New Roman" w:cs="Times New Roman"/>
              </w:rPr>
              <w:t xml:space="preserve">1. </w:t>
            </w:r>
            <w:r w:rsidRPr="00744C6D">
              <w:rPr>
                <w:rFonts w:ascii="Times New Roman" w:hAnsi="Times New Roman" w:cs="Times New Roman"/>
                <w:bCs/>
              </w:rPr>
              <w:t>Домашние заготовки осенью. 2. Завтраки. 3. Обеды. 4. Ужин. 5. Хлеб в доме. 6. Соль, сахар, пряности, приправы. 7. Праздники в доме. 8. Праздничная кулинария. 9. Ремонт в доме.</w:t>
            </w:r>
          </w:p>
          <w:p w:rsidR="00744C6D" w:rsidRPr="00744C6D" w:rsidRDefault="00744C6D" w:rsidP="00335490">
            <w:pPr>
              <w:tabs>
                <w:tab w:val="left" w:pos="6750"/>
              </w:tabs>
              <w:spacing w:after="0" w:line="240" w:lineRule="auto"/>
              <w:jc w:val="both"/>
              <w:rPr>
                <w:rFonts w:ascii="Times New Roman" w:hAnsi="Times New Roman" w:cs="Times New Roman"/>
                <w:bCs/>
              </w:rPr>
            </w:pPr>
            <w:r w:rsidRPr="00744C6D">
              <w:rPr>
                <w:rFonts w:ascii="Times New Roman" w:hAnsi="Times New Roman" w:cs="Times New Roman"/>
                <w:bCs/>
              </w:rPr>
              <w:t>8 класс</w:t>
            </w:r>
          </w:p>
          <w:p w:rsidR="00744C6D" w:rsidRPr="00744C6D" w:rsidRDefault="00744C6D" w:rsidP="00335490">
            <w:pPr>
              <w:tabs>
                <w:tab w:val="left" w:pos="6750"/>
              </w:tabs>
              <w:spacing w:after="0" w:line="240" w:lineRule="auto"/>
              <w:jc w:val="both"/>
              <w:rPr>
                <w:rFonts w:ascii="Times New Roman" w:hAnsi="Times New Roman" w:cs="Times New Roman"/>
                <w:bCs/>
              </w:rPr>
            </w:pPr>
            <w:r w:rsidRPr="00744C6D">
              <w:rPr>
                <w:rFonts w:ascii="Times New Roman" w:hAnsi="Times New Roman" w:cs="Times New Roman"/>
              </w:rPr>
              <w:t xml:space="preserve">1. </w:t>
            </w:r>
            <w:r w:rsidRPr="00744C6D">
              <w:rPr>
                <w:rFonts w:ascii="Times New Roman" w:hAnsi="Times New Roman" w:cs="Times New Roman"/>
                <w:bCs/>
              </w:rPr>
              <w:t>Повторение. 2. Разумная экономика. 3. Наши ближайшие планы. 4. Здоровье. 5. Домашняя аптечка. 6. Повторение. 7. Здоровье и красота. 8. Правила этики. 9. Организация досуга. 10. Летний отдых.</w:t>
            </w:r>
          </w:p>
          <w:p w:rsidR="00744C6D" w:rsidRPr="00744C6D" w:rsidRDefault="00744C6D" w:rsidP="00335490">
            <w:pPr>
              <w:tabs>
                <w:tab w:val="left" w:pos="6750"/>
              </w:tabs>
              <w:spacing w:after="0" w:line="240" w:lineRule="auto"/>
              <w:jc w:val="both"/>
              <w:rPr>
                <w:rFonts w:ascii="Times New Roman" w:hAnsi="Times New Roman" w:cs="Times New Roman"/>
                <w:bCs/>
              </w:rPr>
            </w:pPr>
            <w:r w:rsidRPr="00744C6D">
              <w:rPr>
                <w:rFonts w:ascii="Times New Roman" w:hAnsi="Times New Roman" w:cs="Times New Roman"/>
                <w:bCs/>
              </w:rPr>
              <w:t>9 класс</w:t>
            </w:r>
          </w:p>
          <w:p w:rsidR="00744C6D" w:rsidRPr="00AC6407" w:rsidRDefault="00744C6D" w:rsidP="00335490">
            <w:pPr>
              <w:tabs>
                <w:tab w:val="left" w:pos="6750"/>
              </w:tabs>
              <w:spacing w:after="0" w:line="240" w:lineRule="auto"/>
              <w:jc w:val="both"/>
              <w:rPr>
                <w:rFonts w:ascii="Times New Roman" w:hAnsi="Times New Roman"/>
              </w:rPr>
            </w:pPr>
            <w:r w:rsidRPr="00744C6D">
              <w:rPr>
                <w:rFonts w:ascii="Times New Roman" w:hAnsi="Times New Roman" w:cs="Times New Roman"/>
              </w:rPr>
              <w:t xml:space="preserve">1. </w:t>
            </w:r>
            <w:r w:rsidRPr="00744C6D">
              <w:rPr>
                <w:rFonts w:ascii="Times New Roman" w:hAnsi="Times New Roman" w:cs="Times New Roman"/>
                <w:bCs/>
              </w:rPr>
              <w:t>Я и моя будущая семья. 2. Как возникает семья. 3. Ловкая хозяйка. 4. Домашний умелец. 5. Практические работы в саду, огороде, усадьбе.</w:t>
            </w:r>
          </w:p>
        </w:tc>
      </w:tr>
      <w:tr w:rsidR="00CF43C3" w:rsidRPr="00550F77"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CF43C3" w:rsidRPr="003863EE" w:rsidRDefault="00CF43C3" w:rsidP="00335490">
            <w:pPr>
              <w:pStyle w:val="a3"/>
              <w:rPr>
                <w:rFonts w:eastAsia="HiddenHorzOCR"/>
                <w:b/>
                <w:sz w:val="22"/>
                <w:szCs w:val="22"/>
              </w:rPr>
            </w:pPr>
            <w:r w:rsidRPr="003863EE">
              <w:rPr>
                <w:rFonts w:eastAsia="HiddenHorzOCR"/>
                <w:b/>
                <w:sz w:val="22"/>
                <w:szCs w:val="22"/>
              </w:rPr>
              <w:t>Основные требования к знаниям и умениям учащихся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8357F5" w:rsidRPr="008357F5" w:rsidRDefault="008357F5" w:rsidP="008357F5">
            <w:pPr>
              <w:shd w:val="clear" w:color="auto" w:fill="FFFFFF"/>
              <w:spacing w:after="0" w:line="240" w:lineRule="auto"/>
              <w:jc w:val="both"/>
              <w:rPr>
                <w:rFonts w:ascii="Times New Roman" w:hAnsi="Times New Roman" w:cs="Times New Roman"/>
              </w:rPr>
            </w:pPr>
            <w:r w:rsidRPr="008357F5">
              <w:rPr>
                <w:rFonts w:ascii="Times New Roman" w:hAnsi="Times New Roman" w:cs="Times New Roman"/>
                <w:b/>
                <w:i/>
                <w:iCs/>
              </w:rPr>
              <w:t>1-й уровень</w:t>
            </w:r>
          </w:p>
          <w:p w:rsidR="00336726" w:rsidRPr="008357F5" w:rsidRDefault="008357F5" w:rsidP="00336726">
            <w:pPr>
              <w:widowControl w:val="0"/>
              <w:shd w:val="clear" w:color="auto" w:fill="FFFFFF"/>
              <w:tabs>
                <w:tab w:val="left" w:pos="562"/>
              </w:tabs>
              <w:autoSpaceDE w:val="0"/>
              <w:autoSpaceDN w:val="0"/>
              <w:adjustRightInd w:val="0"/>
              <w:spacing w:after="0" w:line="240" w:lineRule="auto"/>
              <w:jc w:val="both"/>
              <w:rPr>
                <w:rFonts w:ascii="Times New Roman" w:hAnsi="Times New Roman" w:cs="Times New Roman"/>
              </w:rPr>
            </w:pPr>
            <w:proofErr w:type="gramStart"/>
            <w:r w:rsidRPr="008357F5">
              <w:rPr>
                <w:rFonts w:ascii="Times New Roman" w:hAnsi="Times New Roman" w:cs="Times New Roman"/>
                <w:bCs/>
              </w:rPr>
              <w:t>Обучающиеся должны</w:t>
            </w:r>
            <w:r w:rsidRPr="008357F5">
              <w:rPr>
                <w:rFonts w:ascii="Times New Roman" w:hAnsi="Times New Roman" w:cs="Times New Roman"/>
                <w:b/>
                <w:bCs/>
              </w:rPr>
              <w:t xml:space="preserve"> знать:</w:t>
            </w:r>
            <w:r>
              <w:rPr>
                <w:rFonts w:ascii="Times New Roman" w:hAnsi="Times New Roman" w:cs="Times New Roman"/>
                <w:b/>
                <w:bCs/>
              </w:rPr>
              <w:t xml:space="preserve"> </w:t>
            </w:r>
            <w:r w:rsidRPr="008357F5">
              <w:rPr>
                <w:rFonts w:ascii="Times New Roman" w:hAnsi="Times New Roman" w:cs="Times New Roman"/>
              </w:rPr>
              <w:t>правила расчетов за коммунальные и бытовые услуги;</w:t>
            </w:r>
            <w:r>
              <w:rPr>
                <w:rFonts w:ascii="Times New Roman" w:hAnsi="Times New Roman" w:cs="Times New Roman"/>
              </w:rPr>
              <w:t xml:space="preserve"> </w:t>
            </w:r>
            <w:r w:rsidRPr="008357F5">
              <w:rPr>
                <w:rFonts w:ascii="Times New Roman" w:hAnsi="Times New Roman" w:cs="Times New Roman"/>
              </w:rPr>
              <w:t>основные гигиенические требования к охране здоровья;</w:t>
            </w:r>
            <w:r>
              <w:rPr>
                <w:rFonts w:ascii="Times New Roman" w:hAnsi="Times New Roman" w:cs="Times New Roman"/>
              </w:rPr>
              <w:t xml:space="preserve"> </w:t>
            </w:r>
            <w:r w:rsidRPr="008357F5">
              <w:rPr>
                <w:rFonts w:ascii="Times New Roman" w:hAnsi="Times New Roman" w:cs="Times New Roman"/>
              </w:rPr>
              <w:t>правила вызова врача, ухода за больными в семье</w:t>
            </w:r>
            <w:r>
              <w:rPr>
                <w:rFonts w:ascii="Times New Roman" w:hAnsi="Times New Roman" w:cs="Times New Roman"/>
              </w:rPr>
              <w:t xml:space="preserve">; </w:t>
            </w:r>
            <w:r w:rsidRPr="008357F5">
              <w:rPr>
                <w:rFonts w:ascii="Times New Roman" w:hAnsi="Times New Roman" w:cs="Times New Roman"/>
              </w:rPr>
              <w:t xml:space="preserve">правила гигиены и ухода за собой; </w:t>
            </w:r>
            <w:r w:rsidRPr="008357F5">
              <w:rPr>
                <w:rFonts w:ascii="Times New Roman" w:hAnsi="Times New Roman" w:cs="Times New Roman"/>
                <w:spacing w:val="-2"/>
              </w:rPr>
              <w:t xml:space="preserve">смысловые различия между досуговой деятельностью, </w:t>
            </w:r>
            <w:r w:rsidRPr="008357F5">
              <w:rPr>
                <w:rFonts w:ascii="Times New Roman" w:hAnsi="Times New Roman" w:cs="Times New Roman"/>
              </w:rPr>
              <w:t>развлечением и        отдыхом, п</w:t>
            </w:r>
            <w:r>
              <w:rPr>
                <w:rFonts w:ascii="Times New Roman" w:hAnsi="Times New Roman" w:cs="Times New Roman"/>
              </w:rPr>
              <w:t xml:space="preserve">ланировать их на неделю (месяц); </w:t>
            </w:r>
            <w:r w:rsidR="00336726" w:rsidRPr="008357F5">
              <w:rPr>
                <w:rFonts w:ascii="Times New Roman" w:hAnsi="Times New Roman" w:cs="Times New Roman"/>
                <w:spacing w:val="-3"/>
              </w:rPr>
              <w:t>главные предпосылки, необходимые для создания семьи;</w:t>
            </w:r>
            <w:r w:rsidR="00336726">
              <w:rPr>
                <w:rFonts w:ascii="Times New Roman" w:hAnsi="Times New Roman" w:cs="Times New Roman"/>
                <w:spacing w:val="-3"/>
              </w:rPr>
              <w:t xml:space="preserve"> </w:t>
            </w:r>
            <w:r w:rsidR="00336726" w:rsidRPr="008357F5">
              <w:rPr>
                <w:rFonts w:ascii="Times New Roman" w:hAnsi="Times New Roman" w:cs="Times New Roman"/>
              </w:rPr>
              <w:t>основы нравственных устоев семьи;</w:t>
            </w:r>
            <w:proofErr w:type="gramEnd"/>
            <w:r w:rsidR="00336726">
              <w:rPr>
                <w:rFonts w:ascii="Times New Roman" w:hAnsi="Times New Roman" w:cs="Times New Roman"/>
              </w:rPr>
              <w:t xml:space="preserve"> </w:t>
            </w:r>
            <w:r w:rsidR="00336726" w:rsidRPr="008357F5">
              <w:rPr>
                <w:rFonts w:ascii="Times New Roman" w:hAnsi="Times New Roman" w:cs="Times New Roman"/>
              </w:rPr>
              <w:t>ролевые  функции мужчины и женщины  в семье</w:t>
            </w:r>
          </w:p>
          <w:p w:rsidR="00336726" w:rsidRDefault="008357F5" w:rsidP="00336726">
            <w:pPr>
              <w:widowControl w:val="0"/>
              <w:shd w:val="clear" w:color="auto" w:fill="FFFFFF"/>
              <w:tabs>
                <w:tab w:val="left" w:pos="552"/>
              </w:tabs>
              <w:autoSpaceDE w:val="0"/>
              <w:autoSpaceDN w:val="0"/>
              <w:adjustRightInd w:val="0"/>
              <w:spacing w:after="0" w:line="240" w:lineRule="auto"/>
              <w:jc w:val="both"/>
              <w:rPr>
                <w:rFonts w:ascii="Times New Roman" w:hAnsi="Times New Roman" w:cs="Times New Roman"/>
                <w:spacing w:val="-4"/>
              </w:rPr>
            </w:pPr>
            <w:proofErr w:type="gramStart"/>
            <w:r w:rsidRPr="008357F5">
              <w:rPr>
                <w:rFonts w:ascii="Times New Roman" w:hAnsi="Times New Roman" w:cs="Times New Roman"/>
                <w:bCs/>
              </w:rPr>
              <w:t>Обучающиеся должны</w:t>
            </w:r>
            <w:r w:rsidRPr="008357F5">
              <w:rPr>
                <w:rFonts w:ascii="Times New Roman" w:hAnsi="Times New Roman" w:cs="Times New Roman"/>
                <w:b/>
                <w:bCs/>
              </w:rPr>
              <w:t xml:space="preserve"> уметь:</w:t>
            </w:r>
            <w:r>
              <w:rPr>
                <w:rFonts w:ascii="Times New Roman" w:hAnsi="Times New Roman" w:cs="Times New Roman"/>
                <w:b/>
                <w:bCs/>
              </w:rPr>
              <w:t xml:space="preserve"> </w:t>
            </w:r>
            <w:r w:rsidRPr="008357F5">
              <w:rPr>
                <w:rFonts w:ascii="Times New Roman" w:hAnsi="Times New Roman" w:cs="Times New Roman"/>
                <w:spacing w:val="-6"/>
              </w:rPr>
              <w:t>соотносить заработную плату и примерный бюджет семьи;</w:t>
            </w:r>
            <w:r>
              <w:rPr>
                <w:rFonts w:ascii="Times New Roman" w:hAnsi="Times New Roman" w:cs="Times New Roman"/>
                <w:spacing w:val="-6"/>
              </w:rPr>
              <w:t xml:space="preserve"> </w:t>
            </w:r>
            <w:r w:rsidRPr="008357F5">
              <w:rPr>
                <w:rFonts w:ascii="Times New Roman" w:hAnsi="Times New Roman" w:cs="Times New Roman"/>
              </w:rPr>
              <w:t>планировать свою полезную деятельность в семье;</w:t>
            </w:r>
            <w:r>
              <w:rPr>
                <w:rFonts w:ascii="Times New Roman" w:hAnsi="Times New Roman" w:cs="Times New Roman"/>
              </w:rPr>
              <w:t xml:space="preserve"> </w:t>
            </w:r>
            <w:r w:rsidRPr="008357F5">
              <w:rPr>
                <w:rFonts w:ascii="Times New Roman" w:hAnsi="Times New Roman" w:cs="Times New Roman"/>
              </w:rPr>
              <w:t>оказывать первую медицинскую помощь;</w:t>
            </w:r>
            <w:r>
              <w:rPr>
                <w:rFonts w:ascii="Times New Roman" w:hAnsi="Times New Roman" w:cs="Times New Roman"/>
              </w:rPr>
              <w:t xml:space="preserve"> </w:t>
            </w:r>
            <w:r w:rsidRPr="008357F5">
              <w:rPr>
                <w:rFonts w:ascii="Times New Roman" w:hAnsi="Times New Roman" w:cs="Times New Roman"/>
                <w:spacing w:val="-4"/>
              </w:rPr>
              <w:t>пользоваться безопасными лекарственными препаратами</w:t>
            </w:r>
            <w:r w:rsidR="00336726">
              <w:rPr>
                <w:rFonts w:ascii="Times New Roman" w:hAnsi="Times New Roman" w:cs="Times New Roman"/>
                <w:spacing w:val="-4"/>
              </w:rPr>
              <w:t>;</w:t>
            </w:r>
            <w:r w:rsidR="00336726" w:rsidRPr="008357F5">
              <w:rPr>
                <w:rFonts w:ascii="Times New Roman" w:hAnsi="Times New Roman" w:cs="Times New Roman"/>
              </w:rPr>
              <w:t xml:space="preserve"> выполнять основные гигиенические требования по ухо</w:t>
            </w:r>
            <w:r w:rsidR="00336726" w:rsidRPr="008357F5">
              <w:rPr>
                <w:rFonts w:ascii="Times New Roman" w:hAnsi="Times New Roman" w:cs="Times New Roman"/>
              </w:rPr>
              <w:softHyphen/>
              <w:t>ду за телом;</w:t>
            </w:r>
            <w:r w:rsidR="00336726">
              <w:rPr>
                <w:rFonts w:ascii="Times New Roman" w:hAnsi="Times New Roman" w:cs="Times New Roman"/>
              </w:rPr>
              <w:t xml:space="preserve"> </w:t>
            </w:r>
            <w:r w:rsidR="00336726" w:rsidRPr="008357F5">
              <w:rPr>
                <w:rFonts w:ascii="Times New Roman" w:hAnsi="Times New Roman" w:cs="Times New Roman"/>
              </w:rPr>
              <w:t>помочь больному в доме</w:t>
            </w:r>
            <w:r w:rsidR="00336726">
              <w:rPr>
                <w:rFonts w:ascii="Times New Roman" w:hAnsi="Times New Roman" w:cs="Times New Roman"/>
              </w:rPr>
              <w:t>;</w:t>
            </w:r>
            <w:r w:rsidR="00336726" w:rsidRPr="008357F5">
              <w:rPr>
                <w:rFonts w:ascii="Times New Roman" w:hAnsi="Times New Roman" w:cs="Times New Roman"/>
              </w:rPr>
              <w:t xml:space="preserve"> устанавливать связи между понятиями </w:t>
            </w:r>
            <w:r w:rsidR="00336726" w:rsidRPr="008357F5">
              <w:rPr>
                <w:rFonts w:ascii="Times New Roman" w:hAnsi="Times New Roman" w:cs="Times New Roman"/>
                <w:i/>
                <w:iCs/>
              </w:rPr>
              <w:t>здоровье, нрав</w:t>
            </w:r>
            <w:r w:rsidR="00336726" w:rsidRPr="008357F5">
              <w:rPr>
                <w:rFonts w:ascii="Times New Roman" w:hAnsi="Times New Roman" w:cs="Times New Roman"/>
                <w:i/>
                <w:iCs/>
              </w:rPr>
              <w:softHyphen/>
              <w:t>ственное поведение, красота человека;</w:t>
            </w:r>
            <w:r w:rsidR="00336726">
              <w:rPr>
                <w:rFonts w:ascii="Times New Roman" w:hAnsi="Times New Roman" w:cs="Times New Roman"/>
                <w:i/>
                <w:iCs/>
              </w:rPr>
              <w:t xml:space="preserve"> </w:t>
            </w:r>
            <w:r w:rsidR="00336726" w:rsidRPr="008357F5">
              <w:rPr>
                <w:rFonts w:ascii="Times New Roman" w:hAnsi="Times New Roman" w:cs="Times New Roman"/>
                <w:spacing w:val="-1"/>
              </w:rPr>
              <w:t>планировать досуговую деятельность и развлечения на неделю (месяц);</w:t>
            </w:r>
            <w:proofErr w:type="gramEnd"/>
            <w:r w:rsidR="00336726" w:rsidRPr="008357F5">
              <w:rPr>
                <w:rFonts w:ascii="Times New Roman" w:hAnsi="Times New Roman" w:cs="Times New Roman"/>
                <w:spacing w:val="-1"/>
              </w:rPr>
              <w:t xml:space="preserve"> с учетом расчета денежных средств (на осно</w:t>
            </w:r>
            <w:r w:rsidR="00336726" w:rsidRPr="008357F5">
              <w:rPr>
                <w:rFonts w:ascii="Times New Roman" w:hAnsi="Times New Roman" w:cs="Times New Roman"/>
                <w:spacing w:val="-1"/>
              </w:rPr>
              <w:softHyphen/>
            </w:r>
            <w:r w:rsidR="00336726" w:rsidRPr="008357F5">
              <w:rPr>
                <w:rFonts w:ascii="Times New Roman" w:hAnsi="Times New Roman" w:cs="Times New Roman"/>
              </w:rPr>
              <w:t>ве заданных модулей).</w:t>
            </w:r>
          </w:p>
          <w:p w:rsidR="008357F5" w:rsidRPr="008357F5" w:rsidRDefault="00336726" w:rsidP="00336726">
            <w:pPr>
              <w:widowControl w:val="0"/>
              <w:shd w:val="clear" w:color="auto" w:fill="FFFFFF"/>
              <w:tabs>
                <w:tab w:val="left" w:pos="552"/>
              </w:tabs>
              <w:autoSpaceDE w:val="0"/>
              <w:autoSpaceDN w:val="0"/>
              <w:adjustRightInd w:val="0"/>
              <w:spacing w:after="0" w:line="240" w:lineRule="auto"/>
              <w:jc w:val="both"/>
              <w:rPr>
                <w:rFonts w:ascii="Times New Roman" w:hAnsi="Times New Roman" w:cs="Times New Roman"/>
                <w:b/>
              </w:rPr>
            </w:pPr>
            <w:r w:rsidRPr="008357F5">
              <w:rPr>
                <w:rFonts w:ascii="Times New Roman" w:hAnsi="Times New Roman" w:cs="Times New Roman"/>
                <w:b/>
                <w:i/>
                <w:iCs/>
              </w:rPr>
              <w:t xml:space="preserve"> </w:t>
            </w:r>
            <w:r w:rsidR="008357F5" w:rsidRPr="008357F5">
              <w:rPr>
                <w:rFonts w:ascii="Times New Roman" w:hAnsi="Times New Roman" w:cs="Times New Roman"/>
                <w:b/>
                <w:i/>
                <w:iCs/>
              </w:rPr>
              <w:t>2-й уровень</w:t>
            </w:r>
          </w:p>
          <w:p w:rsidR="008357F5" w:rsidRPr="008357F5" w:rsidRDefault="008357F5" w:rsidP="008357F5">
            <w:pPr>
              <w:shd w:val="clear" w:color="auto" w:fill="FFFFFF"/>
              <w:spacing w:after="0" w:line="240" w:lineRule="auto"/>
              <w:jc w:val="both"/>
              <w:rPr>
                <w:rFonts w:ascii="Times New Roman" w:hAnsi="Times New Roman" w:cs="Times New Roman"/>
              </w:rPr>
            </w:pPr>
            <w:proofErr w:type="gramStart"/>
            <w:r w:rsidRPr="008357F5">
              <w:rPr>
                <w:rFonts w:ascii="Times New Roman" w:hAnsi="Times New Roman" w:cs="Times New Roman"/>
                <w:bCs/>
              </w:rPr>
              <w:t>Обучающиеся должны</w:t>
            </w:r>
            <w:r w:rsidRPr="008357F5">
              <w:rPr>
                <w:rFonts w:ascii="Times New Roman" w:hAnsi="Times New Roman" w:cs="Times New Roman"/>
                <w:b/>
                <w:bCs/>
              </w:rPr>
              <w:t xml:space="preserve"> знать:</w:t>
            </w:r>
            <w:r>
              <w:rPr>
                <w:rFonts w:ascii="Times New Roman" w:hAnsi="Times New Roman" w:cs="Times New Roman"/>
                <w:b/>
                <w:bCs/>
              </w:rPr>
              <w:t xml:space="preserve"> </w:t>
            </w:r>
            <w:r w:rsidRPr="008357F5">
              <w:rPr>
                <w:rFonts w:ascii="Times New Roman" w:hAnsi="Times New Roman" w:cs="Times New Roman"/>
              </w:rPr>
              <w:t>о том, что расходы семьи строятся на основе заработка;</w:t>
            </w:r>
            <w:r>
              <w:rPr>
                <w:rFonts w:ascii="Times New Roman" w:hAnsi="Times New Roman" w:cs="Times New Roman"/>
              </w:rPr>
              <w:t xml:space="preserve"> </w:t>
            </w:r>
            <w:r w:rsidRPr="008357F5">
              <w:rPr>
                <w:rFonts w:ascii="Times New Roman" w:hAnsi="Times New Roman" w:cs="Times New Roman"/>
              </w:rPr>
              <w:t>основные статьи расходов (питание, одежда, комму</w:t>
            </w:r>
            <w:r w:rsidRPr="008357F5">
              <w:rPr>
                <w:rFonts w:ascii="Times New Roman" w:hAnsi="Times New Roman" w:cs="Times New Roman"/>
              </w:rPr>
              <w:softHyphen/>
              <w:t>нальные, бытовые и другие услуги);</w:t>
            </w:r>
            <w:r>
              <w:rPr>
                <w:rFonts w:ascii="Times New Roman" w:hAnsi="Times New Roman" w:cs="Times New Roman"/>
              </w:rPr>
              <w:t xml:space="preserve"> </w:t>
            </w:r>
            <w:r w:rsidRPr="008357F5">
              <w:rPr>
                <w:rFonts w:ascii="Times New Roman" w:hAnsi="Times New Roman" w:cs="Times New Roman"/>
              </w:rPr>
              <w:t>свой порядок дня и обязанности в доме;</w:t>
            </w:r>
            <w:r>
              <w:rPr>
                <w:rFonts w:ascii="Times New Roman" w:hAnsi="Times New Roman" w:cs="Times New Roman"/>
              </w:rPr>
              <w:t xml:space="preserve"> </w:t>
            </w:r>
            <w:r w:rsidRPr="008357F5">
              <w:rPr>
                <w:rFonts w:ascii="Times New Roman" w:hAnsi="Times New Roman" w:cs="Times New Roman"/>
              </w:rPr>
              <w:t xml:space="preserve">основные гигиенические требования по уходу за телом; </w:t>
            </w:r>
            <w:r>
              <w:rPr>
                <w:rFonts w:ascii="Times New Roman" w:hAnsi="Times New Roman" w:cs="Times New Roman"/>
              </w:rPr>
              <w:t xml:space="preserve"> </w:t>
            </w:r>
            <w:r w:rsidRPr="008357F5">
              <w:rPr>
                <w:rFonts w:ascii="Times New Roman" w:hAnsi="Times New Roman" w:cs="Times New Roman"/>
              </w:rPr>
              <w:t>правила вызова врача</w:t>
            </w:r>
            <w:r w:rsidR="00336726">
              <w:rPr>
                <w:rFonts w:ascii="Times New Roman" w:hAnsi="Times New Roman" w:cs="Times New Roman"/>
              </w:rPr>
              <w:t xml:space="preserve">; </w:t>
            </w:r>
            <w:r w:rsidR="00336726" w:rsidRPr="008357F5">
              <w:rPr>
                <w:rFonts w:ascii="Times New Roman" w:hAnsi="Times New Roman" w:cs="Times New Roman"/>
                <w:spacing w:val="-2"/>
              </w:rPr>
              <w:t xml:space="preserve">что в понятие красоты человека входит здоровый образ </w:t>
            </w:r>
            <w:r w:rsidR="00336726" w:rsidRPr="008357F5">
              <w:rPr>
                <w:rFonts w:ascii="Times New Roman" w:hAnsi="Times New Roman" w:cs="Times New Roman"/>
              </w:rPr>
              <w:t>жизни и нравственное поведение;</w:t>
            </w:r>
            <w:proofErr w:type="gramEnd"/>
            <w:r w:rsidR="00336726">
              <w:rPr>
                <w:rFonts w:ascii="Times New Roman" w:hAnsi="Times New Roman" w:cs="Times New Roman"/>
              </w:rPr>
              <w:t xml:space="preserve"> </w:t>
            </w:r>
            <w:r w:rsidR="00336726" w:rsidRPr="008357F5">
              <w:rPr>
                <w:rFonts w:ascii="Times New Roman" w:hAnsi="Times New Roman" w:cs="Times New Roman"/>
                <w:spacing w:val="-2"/>
              </w:rPr>
              <w:t>необходимые для пола и возраста гигиенические требо</w:t>
            </w:r>
            <w:r w:rsidR="00336726" w:rsidRPr="008357F5">
              <w:rPr>
                <w:rFonts w:ascii="Times New Roman" w:hAnsi="Times New Roman" w:cs="Times New Roman"/>
                <w:spacing w:val="-2"/>
              </w:rPr>
              <w:softHyphen/>
            </w:r>
            <w:r w:rsidR="00336726" w:rsidRPr="008357F5">
              <w:rPr>
                <w:rFonts w:ascii="Times New Roman" w:hAnsi="Times New Roman" w:cs="Times New Roman"/>
              </w:rPr>
              <w:t>вания по уходу за телом.</w:t>
            </w:r>
          </w:p>
          <w:p w:rsidR="00CF43C3" w:rsidRPr="00336726" w:rsidRDefault="008357F5" w:rsidP="00336726">
            <w:pPr>
              <w:shd w:val="clear" w:color="auto" w:fill="FFFFFF"/>
              <w:spacing w:after="0" w:line="240" w:lineRule="auto"/>
              <w:jc w:val="both"/>
              <w:rPr>
                <w:rFonts w:ascii="Times New Roman" w:hAnsi="Times New Roman" w:cs="Times New Roman"/>
              </w:rPr>
            </w:pPr>
            <w:r w:rsidRPr="008357F5">
              <w:rPr>
                <w:rFonts w:ascii="Times New Roman" w:hAnsi="Times New Roman" w:cs="Times New Roman"/>
                <w:bCs/>
              </w:rPr>
              <w:t>Обучающиеся должны</w:t>
            </w:r>
            <w:r w:rsidRPr="008357F5">
              <w:rPr>
                <w:rFonts w:ascii="Times New Roman" w:hAnsi="Times New Roman" w:cs="Times New Roman"/>
                <w:b/>
                <w:bCs/>
              </w:rPr>
              <w:t xml:space="preserve"> уметь:</w:t>
            </w:r>
            <w:r>
              <w:rPr>
                <w:rFonts w:ascii="Times New Roman" w:hAnsi="Times New Roman" w:cs="Times New Roman"/>
                <w:b/>
                <w:bCs/>
              </w:rPr>
              <w:t xml:space="preserve"> </w:t>
            </w:r>
            <w:r w:rsidRPr="008357F5">
              <w:rPr>
                <w:rFonts w:ascii="Times New Roman" w:hAnsi="Times New Roman" w:cs="Times New Roman"/>
              </w:rPr>
              <w:t>организовать свой отдых и развлечения с пользой;</w:t>
            </w:r>
            <w:r>
              <w:rPr>
                <w:rFonts w:ascii="Times New Roman" w:hAnsi="Times New Roman" w:cs="Times New Roman"/>
              </w:rPr>
              <w:t xml:space="preserve"> </w:t>
            </w:r>
            <w:r w:rsidRPr="008357F5">
              <w:rPr>
                <w:rFonts w:ascii="Times New Roman" w:hAnsi="Times New Roman" w:cs="Times New Roman"/>
              </w:rPr>
              <w:t xml:space="preserve">выбирать необходимые вещи (из перечня </w:t>
            </w:r>
            <w:proofErr w:type="gramStart"/>
            <w:r w:rsidRPr="008357F5">
              <w:rPr>
                <w:rFonts w:ascii="Times New Roman" w:hAnsi="Times New Roman" w:cs="Times New Roman"/>
              </w:rPr>
              <w:t>возможных</w:t>
            </w:r>
            <w:proofErr w:type="gramEnd"/>
            <w:r w:rsidRPr="008357F5">
              <w:rPr>
                <w:rFonts w:ascii="Times New Roman" w:hAnsi="Times New Roman" w:cs="Times New Roman"/>
              </w:rPr>
              <w:t>) для отдыха летом.</w:t>
            </w:r>
          </w:p>
        </w:tc>
      </w:tr>
      <w:tr w:rsidR="00194226" w:rsidRPr="00194226" w:rsidTr="00194226">
        <w:tc>
          <w:tcPr>
            <w:tcW w:w="2410" w:type="dxa"/>
            <w:tcBorders>
              <w:top w:val="single" w:sz="4" w:space="0" w:color="auto"/>
              <w:left w:val="single" w:sz="4" w:space="0" w:color="auto"/>
              <w:bottom w:val="single" w:sz="4" w:space="0" w:color="auto"/>
              <w:right w:val="single" w:sz="4" w:space="0" w:color="auto"/>
            </w:tcBorders>
            <w:shd w:val="clear" w:color="auto" w:fill="auto"/>
          </w:tcPr>
          <w:p w:rsidR="00194226" w:rsidRPr="00194226" w:rsidRDefault="00194226" w:rsidP="00335490">
            <w:pPr>
              <w:pStyle w:val="a3"/>
              <w:rPr>
                <w:rFonts w:eastAsia="HiddenHorzOCR"/>
                <w:b/>
                <w:sz w:val="22"/>
                <w:szCs w:val="22"/>
              </w:rPr>
            </w:pPr>
            <w:r w:rsidRPr="00194226">
              <w:rPr>
                <w:rFonts w:eastAsia="HiddenHorzOCR"/>
                <w:b/>
                <w:sz w:val="22"/>
                <w:szCs w:val="22"/>
              </w:rPr>
              <w:lastRenderedPageBreak/>
              <w:t>Название 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94226" w:rsidRPr="00194226" w:rsidRDefault="001539A1" w:rsidP="00194226">
            <w:pPr>
              <w:shd w:val="clear" w:color="auto" w:fill="FFFFFF"/>
              <w:spacing w:after="0" w:line="240" w:lineRule="auto"/>
              <w:jc w:val="both"/>
              <w:rPr>
                <w:rFonts w:ascii="Times New Roman" w:hAnsi="Times New Roman" w:cs="Times New Roman"/>
                <w:b/>
                <w:iCs/>
              </w:rPr>
            </w:pPr>
            <w:r>
              <w:rPr>
                <w:rFonts w:ascii="Times New Roman" w:hAnsi="Times New Roman" w:cs="Times New Roman"/>
                <w:b/>
                <w:iCs/>
              </w:rPr>
              <w:t>Изобразительное искусство</w:t>
            </w:r>
          </w:p>
        </w:tc>
      </w:tr>
      <w:tr w:rsidR="00194226" w:rsidRPr="00194226" w:rsidTr="00194226">
        <w:tc>
          <w:tcPr>
            <w:tcW w:w="2410" w:type="dxa"/>
            <w:tcBorders>
              <w:top w:val="single" w:sz="4" w:space="0" w:color="auto"/>
              <w:left w:val="single" w:sz="4" w:space="0" w:color="auto"/>
              <w:bottom w:val="single" w:sz="4" w:space="0" w:color="auto"/>
              <w:right w:val="single" w:sz="4" w:space="0" w:color="auto"/>
            </w:tcBorders>
            <w:shd w:val="clear" w:color="auto" w:fill="auto"/>
          </w:tcPr>
          <w:p w:rsidR="00194226" w:rsidRPr="00194226" w:rsidRDefault="00194226" w:rsidP="00967DDF">
            <w:pPr>
              <w:pStyle w:val="a3"/>
              <w:rPr>
                <w:rFonts w:eastAsia="HiddenHorzOCR"/>
                <w:b/>
                <w:sz w:val="22"/>
                <w:szCs w:val="22"/>
              </w:rPr>
            </w:pPr>
            <w:r w:rsidRPr="00194226">
              <w:rPr>
                <w:rFonts w:eastAsia="HiddenHorzOCR"/>
                <w:b/>
                <w:sz w:val="22"/>
                <w:szCs w:val="22"/>
              </w:rPr>
              <w:t>Класс</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94226" w:rsidRPr="00194226" w:rsidRDefault="001539A1" w:rsidP="00967DDF">
            <w:pPr>
              <w:shd w:val="clear" w:color="auto" w:fill="FFFFFF"/>
              <w:spacing w:after="0" w:line="240" w:lineRule="auto"/>
              <w:jc w:val="both"/>
              <w:rPr>
                <w:rFonts w:ascii="Times New Roman" w:hAnsi="Times New Roman" w:cs="Times New Roman"/>
                <w:iCs/>
              </w:rPr>
            </w:pPr>
            <w:r>
              <w:rPr>
                <w:rFonts w:ascii="Times New Roman" w:hAnsi="Times New Roman" w:cs="Times New Roman"/>
                <w:iCs/>
              </w:rPr>
              <w:t xml:space="preserve">5 </w:t>
            </w:r>
            <w:r w:rsidR="00194226" w:rsidRPr="00194226">
              <w:rPr>
                <w:rFonts w:ascii="Times New Roman" w:hAnsi="Times New Roman" w:cs="Times New Roman"/>
                <w:iCs/>
              </w:rPr>
              <w:t xml:space="preserve"> класс</w:t>
            </w:r>
          </w:p>
        </w:tc>
      </w:tr>
      <w:tr w:rsidR="00194226" w:rsidRPr="00194226" w:rsidTr="00967DDF">
        <w:trPr>
          <w:trHeight w:val="231"/>
        </w:trPr>
        <w:tc>
          <w:tcPr>
            <w:tcW w:w="2410" w:type="dxa"/>
            <w:tcBorders>
              <w:top w:val="single" w:sz="4" w:space="0" w:color="auto"/>
              <w:left w:val="single" w:sz="4" w:space="0" w:color="auto"/>
              <w:bottom w:val="single" w:sz="4" w:space="0" w:color="auto"/>
              <w:right w:val="single" w:sz="4" w:space="0" w:color="auto"/>
            </w:tcBorders>
            <w:shd w:val="clear" w:color="auto" w:fill="auto"/>
          </w:tcPr>
          <w:p w:rsidR="00194226" w:rsidRPr="00194226" w:rsidRDefault="00194226" w:rsidP="00967DDF">
            <w:pPr>
              <w:pStyle w:val="a3"/>
              <w:rPr>
                <w:rFonts w:eastAsia="HiddenHorzOCR"/>
                <w:b/>
                <w:sz w:val="22"/>
                <w:szCs w:val="22"/>
              </w:rPr>
            </w:pPr>
            <w:r w:rsidRPr="00194226">
              <w:rPr>
                <w:rFonts w:eastAsia="HiddenHorzOCR"/>
                <w:b/>
                <w:sz w:val="22"/>
                <w:szCs w:val="22"/>
              </w:rPr>
              <w:t>Количество часов</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94226" w:rsidRPr="00194226" w:rsidRDefault="001539A1" w:rsidP="00967DDF">
            <w:pPr>
              <w:shd w:val="clear" w:color="auto" w:fill="FFFFFF"/>
              <w:spacing w:after="0" w:line="240" w:lineRule="auto"/>
              <w:jc w:val="both"/>
              <w:rPr>
                <w:rFonts w:ascii="Times New Roman" w:hAnsi="Times New Roman" w:cs="Times New Roman"/>
                <w:b/>
                <w:i/>
                <w:iCs/>
              </w:rPr>
            </w:pPr>
            <w:r>
              <w:rPr>
                <w:rFonts w:ascii="Times New Roman" w:hAnsi="Times New Roman" w:cs="Times New Roman"/>
              </w:rPr>
              <w:t xml:space="preserve">5 </w:t>
            </w:r>
            <w:r w:rsidR="00194226" w:rsidRPr="00194226">
              <w:rPr>
                <w:rFonts w:ascii="Times New Roman" w:hAnsi="Times New Roman" w:cs="Times New Roman"/>
              </w:rPr>
              <w:t xml:space="preserve"> </w:t>
            </w:r>
            <w:r>
              <w:rPr>
                <w:rFonts w:ascii="Times New Roman" w:hAnsi="Times New Roman" w:cs="Times New Roman"/>
              </w:rPr>
              <w:t>класс – 34</w:t>
            </w:r>
            <w:r w:rsidR="00194226" w:rsidRPr="00194226">
              <w:rPr>
                <w:rFonts w:ascii="Times New Roman" w:hAnsi="Times New Roman" w:cs="Times New Roman"/>
              </w:rPr>
              <w:t xml:space="preserve"> часа</w:t>
            </w:r>
          </w:p>
        </w:tc>
      </w:tr>
      <w:tr w:rsidR="00194226" w:rsidRPr="00194226" w:rsidTr="00194226">
        <w:tc>
          <w:tcPr>
            <w:tcW w:w="2410" w:type="dxa"/>
            <w:tcBorders>
              <w:top w:val="single" w:sz="4" w:space="0" w:color="auto"/>
              <w:left w:val="single" w:sz="4" w:space="0" w:color="auto"/>
              <w:bottom w:val="single" w:sz="4" w:space="0" w:color="auto"/>
              <w:right w:val="single" w:sz="4" w:space="0" w:color="auto"/>
            </w:tcBorders>
            <w:shd w:val="clear" w:color="auto" w:fill="auto"/>
          </w:tcPr>
          <w:p w:rsidR="00194226" w:rsidRPr="00194226" w:rsidRDefault="00194226" w:rsidP="00335490">
            <w:pPr>
              <w:pStyle w:val="a3"/>
              <w:rPr>
                <w:rFonts w:eastAsia="HiddenHorzOCR"/>
                <w:b/>
                <w:sz w:val="22"/>
                <w:szCs w:val="22"/>
              </w:rPr>
            </w:pPr>
            <w:r w:rsidRPr="00194226">
              <w:rPr>
                <w:rFonts w:eastAsia="HiddenHorzOCR"/>
                <w:b/>
                <w:sz w:val="22"/>
                <w:szCs w:val="22"/>
              </w:rPr>
              <w:t>Цель 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39A1" w:rsidRPr="001539A1" w:rsidRDefault="001539A1" w:rsidP="001539A1">
            <w:pPr>
              <w:spacing w:after="0" w:line="240" w:lineRule="auto"/>
              <w:jc w:val="both"/>
              <w:rPr>
                <w:rFonts w:ascii="Times New Roman" w:hAnsi="Times New Roman" w:cs="Times New Roman"/>
              </w:rPr>
            </w:pPr>
            <w:r w:rsidRPr="001539A1">
              <w:rPr>
                <w:rFonts w:ascii="Times New Roman" w:hAnsi="Times New Roman" w:cs="Times New Roman"/>
              </w:rPr>
              <w:t>- развитие художественно-творческих способностей обучающихся, образного и ассоциативного мышления, фантазии, зрительно-образной памяти, эмоционально-эстетического восприятия действительности;</w:t>
            </w:r>
          </w:p>
          <w:p w:rsidR="001539A1" w:rsidRPr="001539A1" w:rsidRDefault="001539A1" w:rsidP="001539A1">
            <w:pPr>
              <w:spacing w:after="0" w:line="240" w:lineRule="auto"/>
              <w:jc w:val="both"/>
              <w:rPr>
                <w:rFonts w:ascii="Times New Roman" w:hAnsi="Times New Roman" w:cs="Times New Roman"/>
              </w:rPr>
            </w:pPr>
            <w:r w:rsidRPr="001539A1">
              <w:rPr>
                <w:rFonts w:ascii="Times New Roman" w:hAnsi="Times New Roman" w:cs="Times New Roman"/>
              </w:rPr>
              <w:t>- воспитание культуры восприятия произведений изобразительного, декоративно-прикладного искусства, архитектуры;</w:t>
            </w:r>
          </w:p>
          <w:p w:rsidR="001539A1" w:rsidRPr="001539A1" w:rsidRDefault="001539A1" w:rsidP="001539A1">
            <w:pPr>
              <w:spacing w:after="0" w:line="240" w:lineRule="auto"/>
              <w:jc w:val="both"/>
              <w:rPr>
                <w:rFonts w:ascii="Times New Roman" w:hAnsi="Times New Roman" w:cs="Times New Roman"/>
              </w:rPr>
            </w:pPr>
            <w:r w:rsidRPr="001539A1">
              <w:rPr>
                <w:rFonts w:ascii="Times New Roman" w:hAnsi="Times New Roman" w:cs="Times New Roman"/>
              </w:rPr>
              <w:t>- освоение знаний об изобразительном искусстве как способе эмоционально-практического освоения окружающего мира; о выразительных средствах и социальных функциях живописи, графики, декоративно-прикладного искусства, скульптуры, архитектуры; знакомство с образным языком изобразительных (пластических) искусств на основе творческого опыта;</w:t>
            </w:r>
          </w:p>
          <w:p w:rsidR="001539A1" w:rsidRPr="001539A1" w:rsidRDefault="001539A1" w:rsidP="001539A1">
            <w:pPr>
              <w:spacing w:after="0" w:line="240" w:lineRule="auto"/>
              <w:jc w:val="both"/>
              <w:rPr>
                <w:rFonts w:ascii="Times New Roman" w:hAnsi="Times New Roman" w:cs="Times New Roman"/>
              </w:rPr>
            </w:pPr>
            <w:r w:rsidRPr="001539A1">
              <w:rPr>
                <w:rFonts w:ascii="Times New Roman" w:hAnsi="Times New Roman" w:cs="Times New Roman"/>
              </w:rPr>
              <w:t>- овладение умениями и навыками художественной деятельности, изображения на плоскости и в объеме (с натуры, по памяти, представлению, воображению);</w:t>
            </w:r>
          </w:p>
          <w:p w:rsidR="00194226" w:rsidRPr="001539A1" w:rsidRDefault="001539A1" w:rsidP="001539A1">
            <w:pPr>
              <w:spacing w:after="0" w:line="240" w:lineRule="auto"/>
              <w:jc w:val="both"/>
              <w:rPr>
                <w:rFonts w:ascii="Times New Roman" w:hAnsi="Times New Roman" w:cs="Times New Roman"/>
                <w:sz w:val="28"/>
                <w:szCs w:val="28"/>
              </w:rPr>
            </w:pPr>
            <w:r w:rsidRPr="001539A1">
              <w:rPr>
                <w:rFonts w:ascii="Times New Roman" w:hAnsi="Times New Roman" w:cs="Times New Roman"/>
              </w:rPr>
              <w:t>- формирование устойчивого интереса к изобразительному искусству, способности воспринимать его исторические и национальные особенности.</w:t>
            </w:r>
          </w:p>
        </w:tc>
      </w:tr>
      <w:tr w:rsidR="00194226" w:rsidRPr="00194226" w:rsidTr="00194226">
        <w:tc>
          <w:tcPr>
            <w:tcW w:w="2410" w:type="dxa"/>
            <w:tcBorders>
              <w:top w:val="single" w:sz="4" w:space="0" w:color="auto"/>
              <w:left w:val="single" w:sz="4" w:space="0" w:color="auto"/>
              <w:bottom w:val="single" w:sz="4" w:space="0" w:color="auto"/>
              <w:right w:val="single" w:sz="4" w:space="0" w:color="auto"/>
            </w:tcBorders>
            <w:shd w:val="clear" w:color="auto" w:fill="auto"/>
          </w:tcPr>
          <w:p w:rsidR="00194226" w:rsidRPr="00194226" w:rsidRDefault="00194226" w:rsidP="00335490">
            <w:pPr>
              <w:pStyle w:val="a3"/>
              <w:rPr>
                <w:rFonts w:eastAsia="HiddenHorzOCR"/>
                <w:b/>
                <w:sz w:val="22"/>
                <w:szCs w:val="22"/>
              </w:rPr>
            </w:pPr>
            <w:r w:rsidRPr="00194226">
              <w:rPr>
                <w:rFonts w:eastAsia="HiddenHorzOCR"/>
                <w:b/>
                <w:sz w:val="22"/>
                <w:szCs w:val="22"/>
              </w:rPr>
              <w:t xml:space="preserve">Структура курса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94226" w:rsidRPr="00F01615" w:rsidRDefault="00F01615" w:rsidP="00194226">
            <w:pPr>
              <w:shd w:val="clear" w:color="auto" w:fill="FFFFFF"/>
              <w:spacing w:after="0" w:line="240" w:lineRule="auto"/>
              <w:jc w:val="both"/>
              <w:rPr>
                <w:rFonts w:ascii="Times New Roman" w:hAnsi="Times New Roman" w:cs="Times New Roman"/>
                <w:iCs/>
              </w:rPr>
            </w:pPr>
            <w:r w:rsidRPr="00F01615">
              <w:rPr>
                <w:rFonts w:ascii="Times New Roman" w:hAnsi="Times New Roman" w:cs="Times New Roman"/>
                <w:iCs/>
              </w:rPr>
              <w:t>Обучение композиционной деятельности</w:t>
            </w:r>
          </w:p>
          <w:p w:rsidR="00F01615" w:rsidRPr="00F01615" w:rsidRDefault="00F01615" w:rsidP="00194226">
            <w:pPr>
              <w:shd w:val="clear" w:color="auto" w:fill="FFFFFF"/>
              <w:spacing w:after="0" w:line="240" w:lineRule="auto"/>
              <w:jc w:val="both"/>
              <w:rPr>
                <w:rFonts w:ascii="Times New Roman" w:hAnsi="Times New Roman" w:cs="Times New Roman"/>
              </w:rPr>
            </w:pPr>
            <w:r w:rsidRPr="00F01615">
              <w:rPr>
                <w:rFonts w:ascii="Times New Roman" w:hAnsi="Times New Roman" w:cs="Times New Roman"/>
              </w:rPr>
              <w:t>Развитие у учащихся умения воспринимать и изоб</w:t>
            </w:r>
            <w:r w:rsidRPr="00F01615">
              <w:rPr>
                <w:rFonts w:ascii="Times New Roman" w:hAnsi="Times New Roman" w:cs="Times New Roman"/>
              </w:rPr>
              <w:softHyphen/>
              <w:t>ражать форму предметов, пропорции, конструкцию объек</w:t>
            </w:r>
            <w:r w:rsidRPr="00F01615">
              <w:rPr>
                <w:rFonts w:ascii="Times New Roman" w:hAnsi="Times New Roman" w:cs="Times New Roman"/>
              </w:rPr>
              <w:softHyphen/>
              <w:t>тов</w:t>
            </w:r>
          </w:p>
          <w:p w:rsidR="00F01615" w:rsidRPr="00F01615" w:rsidRDefault="00F01615" w:rsidP="00194226">
            <w:pPr>
              <w:shd w:val="clear" w:color="auto" w:fill="FFFFFF"/>
              <w:spacing w:after="0" w:line="240" w:lineRule="auto"/>
              <w:jc w:val="both"/>
              <w:rPr>
                <w:rFonts w:ascii="Times New Roman" w:hAnsi="Times New Roman" w:cs="Times New Roman"/>
              </w:rPr>
            </w:pPr>
            <w:r w:rsidRPr="00F01615">
              <w:rPr>
                <w:rFonts w:ascii="Times New Roman" w:hAnsi="Times New Roman" w:cs="Times New Roman"/>
                <w:spacing w:val="-3"/>
              </w:rPr>
              <w:t xml:space="preserve">Развитие у учащихся восприятия цвета предметов и </w:t>
            </w:r>
            <w:r w:rsidRPr="00F01615">
              <w:rPr>
                <w:rFonts w:ascii="Times New Roman" w:hAnsi="Times New Roman" w:cs="Times New Roman"/>
              </w:rPr>
              <w:t>формирование умения передавать его в живописи</w:t>
            </w:r>
          </w:p>
          <w:p w:rsidR="00F01615" w:rsidRPr="00194226" w:rsidRDefault="00F01615" w:rsidP="00194226">
            <w:pPr>
              <w:shd w:val="clear" w:color="auto" w:fill="FFFFFF"/>
              <w:spacing w:after="0" w:line="240" w:lineRule="auto"/>
              <w:jc w:val="both"/>
              <w:rPr>
                <w:rFonts w:ascii="Times New Roman" w:hAnsi="Times New Roman" w:cs="Times New Roman"/>
                <w:b/>
                <w:i/>
                <w:iCs/>
              </w:rPr>
            </w:pPr>
            <w:r w:rsidRPr="00F01615">
              <w:rPr>
                <w:rFonts w:ascii="Times New Roman" w:hAnsi="Times New Roman" w:cs="Times New Roman"/>
              </w:rPr>
              <w:t>Обучение восприятию произведений искусства</w:t>
            </w:r>
          </w:p>
        </w:tc>
      </w:tr>
      <w:tr w:rsidR="00194226" w:rsidRPr="00194226" w:rsidTr="00194226">
        <w:tc>
          <w:tcPr>
            <w:tcW w:w="2410" w:type="dxa"/>
            <w:tcBorders>
              <w:top w:val="single" w:sz="4" w:space="0" w:color="auto"/>
              <w:left w:val="single" w:sz="4" w:space="0" w:color="auto"/>
              <w:bottom w:val="single" w:sz="4" w:space="0" w:color="auto"/>
              <w:right w:val="single" w:sz="4" w:space="0" w:color="auto"/>
            </w:tcBorders>
            <w:shd w:val="clear" w:color="auto" w:fill="auto"/>
          </w:tcPr>
          <w:p w:rsidR="00194226" w:rsidRPr="00194226" w:rsidRDefault="00194226" w:rsidP="00335490">
            <w:pPr>
              <w:pStyle w:val="a3"/>
              <w:rPr>
                <w:rFonts w:eastAsia="HiddenHorzOCR"/>
                <w:b/>
                <w:sz w:val="22"/>
                <w:szCs w:val="22"/>
              </w:rPr>
            </w:pPr>
            <w:r w:rsidRPr="00194226">
              <w:rPr>
                <w:rFonts w:eastAsia="HiddenHorzOCR"/>
                <w:b/>
                <w:sz w:val="22"/>
                <w:szCs w:val="22"/>
              </w:rPr>
              <w:t>Основные требования к знаниям и умениям учащихся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39A1" w:rsidRPr="001539A1" w:rsidRDefault="001539A1" w:rsidP="001539A1">
            <w:pPr>
              <w:shd w:val="clear" w:color="auto" w:fill="FFFFFF"/>
              <w:spacing w:after="0" w:line="240" w:lineRule="auto"/>
              <w:jc w:val="both"/>
              <w:rPr>
                <w:rFonts w:ascii="Times New Roman" w:hAnsi="Times New Roman" w:cs="Times New Roman"/>
                <w:b/>
                <w:bCs/>
              </w:rPr>
            </w:pPr>
            <w:r w:rsidRPr="001539A1">
              <w:rPr>
                <w:rFonts w:ascii="Times New Roman" w:hAnsi="Times New Roman" w:cs="Times New Roman"/>
                <w:b/>
                <w:bCs/>
              </w:rPr>
              <w:t>Обучающиеся должны знать:</w:t>
            </w:r>
          </w:p>
          <w:p w:rsidR="001539A1" w:rsidRPr="001539A1" w:rsidRDefault="00D931AA" w:rsidP="00D931AA">
            <w:pPr>
              <w:pStyle w:val="ab"/>
              <w:widowControl w:val="0"/>
              <w:shd w:val="clear" w:color="auto" w:fill="FFFFFF"/>
              <w:tabs>
                <w:tab w:val="left" w:pos="554"/>
              </w:tabs>
              <w:spacing w:after="0" w:line="240" w:lineRule="auto"/>
              <w:ind w:left="0"/>
              <w:contextualSpacing/>
              <w:jc w:val="both"/>
              <w:rPr>
                <w:rFonts w:ascii="Times New Roman" w:hAnsi="Times New Roman" w:cs="Times New Roman"/>
              </w:rPr>
            </w:pPr>
            <w:r>
              <w:rPr>
                <w:rFonts w:ascii="Times New Roman" w:hAnsi="Times New Roman" w:cs="Times New Roman"/>
              </w:rPr>
              <w:t xml:space="preserve">- </w:t>
            </w:r>
            <w:r w:rsidR="001539A1" w:rsidRPr="001539A1">
              <w:rPr>
                <w:rFonts w:ascii="Times New Roman" w:hAnsi="Times New Roman" w:cs="Times New Roman"/>
              </w:rPr>
              <w:t>теплые и холодные цвета, называть их;</w:t>
            </w:r>
          </w:p>
          <w:p w:rsidR="001539A1" w:rsidRPr="001539A1" w:rsidRDefault="00D931AA" w:rsidP="00D931AA">
            <w:pPr>
              <w:pStyle w:val="ab"/>
              <w:widowControl w:val="0"/>
              <w:shd w:val="clear" w:color="auto" w:fill="FFFFFF"/>
              <w:tabs>
                <w:tab w:val="left" w:pos="554"/>
              </w:tabs>
              <w:spacing w:after="0" w:line="240" w:lineRule="auto"/>
              <w:ind w:left="0"/>
              <w:contextualSpacing/>
              <w:jc w:val="both"/>
              <w:rPr>
                <w:rFonts w:ascii="Times New Roman" w:hAnsi="Times New Roman" w:cs="Times New Roman"/>
              </w:rPr>
            </w:pPr>
            <w:r>
              <w:rPr>
                <w:rFonts w:ascii="Times New Roman" w:hAnsi="Times New Roman" w:cs="Times New Roman"/>
                <w:spacing w:val="-2"/>
              </w:rPr>
              <w:t xml:space="preserve">- </w:t>
            </w:r>
            <w:r w:rsidR="001539A1" w:rsidRPr="001539A1">
              <w:rPr>
                <w:rFonts w:ascii="Times New Roman" w:hAnsi="Times New Roman" w:cs="Times New Roman"/>
                <w:spacing w:val="-2"/>
              </w:rPr>
              <w:t>способы построения узора в квадрате, круге, прямо</w:t>
            </w:r>
            <w:r w:rsidR="001539A1" w:rsidRPr="001539A1">
              <w:rPr>
                <w:rFonts w:ascii="Times New Roman" w:hAnsi="Times New Roman" w:cs="Times New Roman"/>
                <w:spacing w:val="-2"/>
              </w:rPr>
              <w:softHyphen/>
            </w:r>
            <w:r w:rsidR="001539A1" w:rsidRPr="001539A1">
              <w:rPr>
                <w:rFonts w:ascii="Times New Roman" w:hAnsi="Times New Roman" w:cs="Times New Roman"/>
              </w:rPr>
              <w:t>угольниках;</w:t>
            </w:r>
          </w:p>
          <w:p w:rsidR="001539A1" w:rsidRPr="001539A1" w:rsidRDefault="00D931AA" w:rsidP="00D931AA">
            <w:pPr>
              <w:pStyle w:val="ab"/>
              <w:widowControl w:val="0"/>
              <w:shd w:val="clear" w:color="auto" w:fill="FFFFFF"/>
              <w:tabs>
                <w:tab w:val="left" w:pos="554"/>
              </w:tabs>
              <w:spacing w:after="0" w:line="240" w:lineRule="auto"/>
              <w:ind w:left="0"/>
              <w:contextualSpacing/>
              <w:jc w:val="both"/>
              <w:rPr>
                <w:rFonts w:ascii="Times New Roman" w:hAnsi="Times New Roman" w:cs="Times New Roman"/>
              </w:rPr>
            </w:pPr>
            <w:r>
              <w:rPr>
                <w:rFonts w:ascii="Times New Roman" w:hAnsi="Times New Roman" w:cs="Times New Roman"/>
              </w:rPr>
              <w:t xml:space="preserve">- </w:t>
            </w:r>
            <w:r w:rsidR="001539A1" w:rsidRPr="001539A1">
              <w:rPr>
                <w:rFonts w:ascii="Times New Roman" w:hAnsi="Times New Roman" w:cs="Times New Roman"/>
              </w:rPr>
              <w:t>способы передачи глубины пространства (загоражива</w:t>
            </w:r>
            <w:r w:rsidR="001539A1" w:rsidRPr="001539A1">
              <w:rPr>
                <w:rFonts w:ascii="Times New Roman" w:hAnsi="Times New Roman" w:cs="Times New Roman"/>
              </w:rPr>
              <w:softHyphen/>
            </w:r>
            <w:r w:rsidR="001539A1" w:rsidRPr="001539A1">
              <w:rPr>
                <w:rFonts w:ascii="Times New Roman" w:hAnsi="Times New Roman" w:cs="Times New Roman"/>
                <w:spacing w:val="-2"/>
              </w:rPr>
              <w:t>ние, уменьшение величины удаленных от наблюдателя пред</w:t>
            </w:r>
            <w:r w:rsidR="001539A1" w:rsidRPr="001539A1">
              <w:rPr>
                <w:rFonts w:ascii="Times New Roman" w:hAnsi="Times New Roman" w:cs="Times New Roman"/>
                <w:spacing w:val="-2"/>
              </w:rPr>
              <w:softHyphen/>
            </w:r>
            <w:r w:rsidR="001539A1" w:rsidRPr="001539A1">
              <w:rPr>
                <w:rFonts w:ascii="Times New Roman" w:hAnsi="Times New Roman" w:cs="Times New Roman"/>
              </w:rPr>
              <w:t>метов).</w:t>
            </w:r>
          </w:p>
          <w:p w:rsidR="001539A1" w:rsidRPr="001539A1" w:rsidRDefault="001539A1" w:rsidP="001539A1">
            <w:pPr>
              <w:shd w:val="clear" w:color="auto" w:fill="FFFFFF"/>
              <w:spacing w:after="0" w:line="240" w:lineRule="auto"/>
              <w:jc w:val="both"/>
              <w:rPr>
                <w:rFonts w:ascii="Times New Roman" w:hAnsi="Times New Roman" w:cs="Times New Roman"/>
              </w:rPr>
            </w:pPr>
            <w:r w:rsidRPr="001539A1">
              <w:rPr>
                <w:rFonts w:ascii="Times New Roman" w:hAnsi="Times New Roman" w:cs="Times New Roman"/>
                <w:b/>
                <w:bCs/>
              </w:rPr>
              <w:t>Обучающиеся должны уметь:</w:t>
            </w:r>
          </w:p>
          <w:p w:rsidR="001539A1" w:rsidRPr="001539A1" w:rsidRDefault="00D931AA" w:rsidP="00D931AA">
            <w:pPr>
              <w:widowControl w:val="0"/>
              <w:shd w:val="clear" w:color="auto" w:fill="FFFFFF"/>
              <w:tabs>
                <w:tab w:val="left" w:pos="554"/>
              </w:tabs>
              <w:spacing w:after="0" w:line="240" w:lineRule="auto"/>
              <w:jc w:val="both"/>
              <w:rPr>
                <w:rFonts w:ascii="Times New Roman" w:hAnsi="Times New Roman" w:cs="Times New Roman"/>
              </w:rPr>
            </w:pPr>
            <w:r>
              <w:rPr>
                <w:rFonts w:ascii="Times New Roman" w:hAnsi="Times New Roman" w:cs="Times New Roman"/>
              </w:rPr>
              <w:t xml:space="preserve">- </w:t>
            </w:r>
            <w:r w:rsidR="001539A1" w:rsidRPr="001539A1">
              <w:rPr>
                <w:rFonts w:ascii="Times New Roman" w:hAnsi="Times New Roman" w:cs="Times New Roman"/>
              </w:rPr>
              <w:t>изображать с натуры и по памяти предметы простой, слабо расчлененной формы, несложной конструкции</w:t>
            </w:r>
          </w:p>
          <w:p w:rsidR="001539A1" w:rsidRPr="001539A1" w:rsidRDefault="00D931AA" w:rsidP="00D931AA">
            <w:pPr>
              <w:widowControl w:val="0"/>
              <w:shd w:val="clear" w:color="auto" w:fill="FFFFFF"/>
              <w:tabs>
                <w:tab w:val="left" w:pos="554"/>
              </w:tabs>
              <w:spacing w:after="0" w:line="240" w:lineRule="auto"/>
              <w:jc w:val="both"/>
              <w:rPr>
                <w:rFonts w:ascii="Times New Roman" w:hAnsi="Times New Roman" w:cs="Times New Roman"/>
              </w:rPr>
            </w:pPr>
            <w:r>
              <w:rPr>
                <w:rFonts w:ascii="Times New Roman" w:hAnsi="Times New Roman" w:cs="Times New Roman"/>
                <w:spacing w:val="-1"/>
              </w:rPr>
              <w:t xml:space="preserve">- </w:t>
            </w:r>
            <w:r w:rsidR="001539A1" w:rsidRPr="001539A1">
              <w:rPr>
                <w:rFonts w:ascii="Times New Roman" w:hAnsi="Times New Roman" w:cs="Times New Roman"/>
                <w:spacing w:val="-1"/>
              </w:rPr>
              <w:t xml:space="preserve">планировать изобразительную деятельность в процессе </w:t>
            </w:r>
            <w:r w:rsidR="001539A1" w:rsidRPr="001539A1">
              <w:rPr>
                <w:rFonts w:ascii="Times New Roman" w:hAnsi="Times New Roman" w:cs="Times New Roman"/>
              </w:rPr>
              <w:t>работы над аппликацией, рисунком;</w:t>
            </w:r>
          </w:p>
          <w:p w:rsidR="001539A1" w:rsidRPr="001539A1" w:rsidRDefault="00D931AA" w:rsidP="00D931AA">
            <w:pPr>
              <w:widowControl w:val="0"/>
              <w:shd w:val="clear" w:color="auto" w:fill="FFFFFF"/>
              <w:tabs>
                <w:tab w:val="left" w:pos="554"/>
              </w:tabs>
              <w:spacing w:after="0" w:line="240" w:lineRule="auto"/>
              <w:jc w:val="both"/>
              <w:rPr>
                <w:rFonts w:ascii="Times New Roman" w:hAnsi="Times New Roman" w:cs="Times New Roman"/>
              </w:rPr>
            </w:pPr>
            <w:r>
              <w:rPr>
                <w:rFonts w:ascii="Times New Roman" w:hAnsi="Times New Roman" w:cs="Times New Roman"/>
                <w:spacing w:val="-1"/>
              </w:rPr>
              <w:t xml:space="preserve">- </w:t>
            </w:r>
            <w:r w:rsidR="001539A1" w:rsidRPr="001539A1">
              <w:rPr>
                <w:rFonts w:ascii="Times New Roman" w:hAnsi="Times New Roman" w:cs="Times New Roman"/>
                <w:spacing w:val="-1"/>
              </w:rPr>
              <w:t xml:space="preserve">использовать </w:t>
            </w:r>
            <w:proofErr w:type="spellStart"/>
            <w:r w:rsidR="001539A1" w:rsidRPr="001539A1">
              <w:rPr>
                <w:rFonts w:ascii="Times New Roman" w:hAnsi="Times New Roman" w:cs="Times New Roman"/>
                <w:spacing w:val="-1"/>
              </w:rPr>
              <w:t>величинный</w:t>
            </w:r>
            <w:proofErr w:type="spellEnd"/>
            <w:r w:rsidR="001539A1" w:rsidRPr="001539A1">
              <w:rPr>
                <w:rFonts w:ascii="Times New Roman" w:hAnsi="Times New Roman" w:cs="Times New Roman"/>
                <w:spacing w:val="-1"/>
              </w:rPr>
              <w:t xml:space="preserve"> контраст в лепке и рисунке; </w:t>
            </w:r>
            <w:proofErr w:type="spellStart"/>
            <w:r w:rsidR="001539A1" w:rsidRPr="001539A1">
              <w:rPr>
                <w:rFonts w:ascii="Times New Roman" w:hAnsi="Times New Roman" w:cs="Times New Roman"/>
                <w:spacing w:val="-1"/>
              </w:rPr>
              <w:t>светлостный</w:t>
            </w:r>
            <w:proofErr w:type="spellEnd"/>
            <w:r w:rsidR="001539A1" w:rsidRPr="001539A1">
              <w:rPr>
                <w:rFonts w:ascii="Times New Roman" w:hAnsi="Times New Roman" w:cs="Times New Roman"/>
                <w:spacing w:val="-1"/>
              </w:rPr>
              <w:t xml:space="preserve"> контраст — при изображении фона в узоре, на</w:t>
            </w:r>
            <w:r w:rsidR="001539A1" w:rsidRPr="001539A1">
              <w:rPr>
                <w:rFonts w:ascii="Times New Roman" w:hAnsi="Times New Roman" w:cs="Times New Roman"/>
                <w:spacing w:val="-1"/>
              </w:rPr>
              <w:softHyphen/>
            </w:r>
            <w:r w:rsidR="001539A1" w:rsidRPr="001539A1">
              <w:rPr>
                <w:rFonts w:ascii="Times New Roman" w:hAnsi="Times New Roman" w:cs="Times New Roman"/>
              </w:rPr>
              <w:t>тюрморте, неба в сюжетном рисунке;</w:t>
            </w:r>
          </w:p>
          <w:p w:rsidR="001539A1" w:rsidRPr="001539A1" w:rsidRDefault="00D931AA" w:rsidP="00D931AA">
            <w:pPr>
              <w:widowControl w:val="0"/>
              <w:shd w:val="clear" w:color="auto" w:fill="FFFFFF"/>
              <w:tabs>
                <w:tab w:val="left" w:pos="554"/>
              </w:tabs>
              <w:spacing w:after="0" w:line="240" w:lineRule="auto"/>
              <w:jc w:val="both"/>
              <w:rPr>
                <w:rFonts w:ascii="Times New Roman" w:hAnsi="Times New Roman" w:cs="Times New Roman"/>
              </w:rPr>
            </w:pPr>
            <w:r>
              <w:rPr>
                <w:rFonts w:ascii="Times New Roman" w:hAnsi="Times New Roman" w:cs="Times New Roman"/>
              </w:rPr>
              <w:t xml:space="preserve">- </w:t>
            </w:r>
            <w:r w:rsidR="001539A1" w:rsidRPr="001539A1">
              <w:rPr>
                <w:rFonts w:ascii="Times New Roman" w:hAnsi="Times New Roman" w:cs="Times New Roman"/>
              </w:rPr>
              <w:t>сравнивать части в целой конструкции по величине;</w:t>
            </w:r>
          </w:p>
          <w:p w:rsidR="001539A1" w:rsidRPr="001539A1" w:rsidRDefault="00D931AA" w:rsidP="00D931AA">
            <w:pPr>
              <w:widowControl w:val="0"/>
              <w:shd w:val="clear" w:color="auto" w:fill="FFFFFF"/>
              <w:tabs>
                <w:tab w:val="left" w:pos="554"/>
              </w:tabs>
              <w:spacing w:after="0" w:line="240" w:lineRule="auto"/>
              <w:jc w:val="both"/>
              <w:rPr>
                <w:rFonts w:ascii="Times New Roman" w:hAnsi="Times New Roman" w:cs="Times New Roman"/>
              </w:rPr>
            </w:pPr>
            <w:r>
              <w:rPr>
                <w:rFonts w:ascii="Times New Roman" w:hAnsi="Times New Roman" w:cs="Times New Roman"/>
              </w:rPr>
              <w:t xml:space="preserve">- </w:t>
            </w:r>
            <w:r w:rsidR="001539A1" w:rsidRPr="001539A1">
              <w:rPr>
                <w:rFonts w:ascii="Times New Roman" w:hAnsi="Times New Roman" w:cs="Times New Roman"/>
              </w:rPr>
              <w:t>рисовать круг в условиях перспективы;</w:t>
            </w:r>
          </w:p>
          <w:p w:rsidR="001539A1" w:rsidRPr="001539A1" w:rsidRDefault="00D931AA" w:rsidP="00D931AA">
            <w:pPr>
              <w:widowControl w:val="0"/>
              <w:shd w:val="clear" w:color="auto" w:fill="FFFFFF"/>
              <w:tabs>
                <w:tab w:val="left" w:pos="554"/>
              </w:tabs>
              <w:spacing w:after="0" w:line="240" w:lineRule="auto"/>
              <w:jc w:val="both"/>
              <w:rPr>
                <w:rFonts w:ascii="Times New Roman" w:hAnsi="Times New Roman" w:cs="Times New Roman"/>
              </w:rPr>
            </w:pPr>
            <w:r>
              <w:rPr>
                <w:rFonts w:ascii="Times New Roman" w:hAnsi="Times New Roman" w:cs="Times New Roman"/>
              </w:rPr>
              <w:t xml:space="preserve">- </w:t>
            </w:r>
            <w:r w:rsidR="001539A1" w:rsidRPr="001539A1">
              <w:rPr>
                <w:rFonts w:ascii="Times New Roman" w:hAnsi="Times New Roman" w:cs="Times New Roman"/>
              </w:rPr>
              <w:t>использовать тень для  передачи  объемности  предмета;</w:t>
            </w:r>
          </w:p>
          <w:p w:rsidR="001539A1" w:rsidRPr="001539A1" w:rsidRDefault="00D931AA" w:rsidP="00D931AA">
            <w:pPr>
              <w:widowControl w:val="0"/>
              <w:shd w:val="clear" w:color="auto" w:fill="FFFFFF"/>
              <w:tabs>
                <w:tab w:val="left" w:pos="554"/>
              </w:tabs>
              <w:spacing w:after="0" w:line="240" w:lineRule="auto"/>
              <w:jc w:val="both"/>
              <w:rPr>
                <w:rFonts w:ascii="Times New Roman" w:hAnsi="Times New Roman" w:cs="Times New Roman"/>
              </w:rPr>
            </w:pPr>
            <w:r>
              <w:rPr>
                <w:rFonts w:ascii="Times New Roman" w:hAnsi="Times New Roman" w:cs="Times New Roman"/>
                <w:spacing w:val="-1"/>
              </w:rPr>
              <w:t xml:space="preserve">- </w:t>
            </w:r>
            <w:r w:rsidR="001539A1" w:rsidRPr="001539A1">
              <w:rPr>
                <w:rFonts w:ascii="Times New Roman" w:hAnsi="Times New Roman" w:cs="Times New Roman"/>
                <w:spacing w:val="-1"/>
              </w:rPr>
              <w:t>рисовать узор, сочетая его с формой украшаемого пред</w:t>
            </w:r>
            <w:r w:rsidR="001539A1" w:rsidRPr="001539A1">
              <w:rPr>
                <w:rFonts w:ascii="Times New Roman" w:hAnsi="Times New Roman" w:cs="Times New Roman"/>
                <w:spacing w:val="-1"/>
              </w:rPr>
              <w:softHyphen/>
              <w:t>мета (узор на округлой форме и призматической форме пред</w:t>
            </w:r>
            <w:r w:rsidR="001539A1" w:rsidRPr="001539A1">
              <w:rPr>
                <w:rFonts w:ascii="Times New Roman" w:hAnsi="Times New Roman" w:cs="Times New Roman"/>
                <w:spacing w:val="-1"/>
              </w:rPr>
              <w:softHyphen/>
            </w:r>
            <w:r w:rsidR="001539A1" w:rsidRPr="001539A1">
              <w:rPr>
                <w:rFonts w:ascii="Times New Roman" w:hAnsi="Times New Roman" w:cs="Times New Roman"/>
              </w:rPr>
              <w:t>метов);</w:t>
            </w:r>
          </w:p>
          <w:p w:rsidR="001539A1" w:rsidRPr="001539A1" w:rsidRDefault="00D931AA" w:rsidP="00D931AA">
            <w:pPr>
              <w:widowControl w:val="0"/>
              <w:shd w:val="clear" w:color="auto" w:fill="FFFFFF"/>
              <w:tabs>
                <w:tab w:val="left" w:pos="554"/>
              </w:tabs>
              <w:spacing w:after="0" w:line="240" w:lineRule="auto"/>
              <w:jc w:val="both"/>
              <w:rPr>
                <w:rFonts w:ascii="Times New Roman" w:hAnsi="Times New Roman" w:cs="Times New Roman"/>
              </w:rPr>
            </w:pPr>
            <w:r>
              <w:rPr>
                <w:rFonts w:ascii="Times New Roman" w:hAnsi="Times New Roman" w:cs="Times New Roman"/>
                <w:spacing w:val="-1"/>
              </w:rPr>
              <w:t xml:space="preserve">- </w:t>
            </w:r>
            <w:r w:rsidR="001539A1" w:rsidRPr="001539A1">
              <w:rPr>
                <w:rFonts w:ascii="Times New Roman" w:hAnsi="Times New Roman" w:cs="Times New Roman"/>
                <w:spacing w:val="-1"/>
              </w:rPr>
              <w:t xml:space="preserve">изображать фон в рисунке гуашью способом </w:t>
            </w:r>
            <w:proofErr w:type="spellStart"/>
            <w:r w:rsidR="001539A1" w:rsidRPr="001539A1">
              <w:rPr>
                <w:rFonts w:ascii="Times New Roman" w:hAnsi="Times New Roman" w:cs="Times New Roman"/>
                <w:spacing w:val="-1"/>
              </w:rPr>
              <w:t>тонирова</w:t>
            </w:r>
            <w:r w:rsidR="001539A1" w:rsidRPr="001539A1">
              <w:rPr>
                <w:rFonts w:ascii="Times New Roman" w:hAnsi="Times New Roman" w:cs="Times New Roman"/>
                <w:spacing w:val="-1"/>
              </w:rPr>
              <w:softHyphen/>
            </w:r>
            <w:r w:rsidR="001539A1" w:rsidRPr="001539A1">
              <w:rPr>
                <w:rFonts w:ascii="Times New Roman" w:hAnsi="Times New Roman" w:cs="Times New Roman"/>
              </w:rPr>
              <w:t>ния</w:t>
            </w:r>
            <w:proofErr w:type="spellEnd"/>
            <w:r w:rsidR="001539A1" w:rsidRPr="001539A1">
              <w:rPr>
                <w:rFonts w:ascii="Times New Roman" w:hAnsi="Times New Roman" w:cs="Times New Roman"/>
              </w:rPr>
              <w:t xml:space="preserve"> кистью;</w:t>
            </w:r>
          </w:p>
          <w:p w:rsidR="001539A1" w:rsidRPr="001539A1" w:rsidRDefault="00D931AA" w:rsidP="00D931AA">
            <w:pPr>
              <w:widowControl w:val="0"/>
              <w:shd w:val="clear" w:color="auto" w:fill="FFFFFF"/>
              <w:tabs>
                <w:tab w:val="left" w:pos="554"/>
              </w:tabs>
              <w:spacing w:after="0" w:line="240" w:lineRule="auto"/>
              <w:jc w:val="both"/>
              <w:rPr>
                <w:rFonts w:ascii="Times New Roman" w:hAnsi="Times New Roman" w:cs="Times New Roman"/>
              </w:rPr>
            </w:pPr>
            <w:r>
              <w:rPr>
                <w:rFonts w:ascii="Times New Roman" w:hAnsi="Times New Roman" w:cs="Times New Roman"/>
                <w:spacing w:val="-1"/>
              </w:rPr>
              <w:t xml:space="preserve">- </w:t>
            </w:r>
            <w:r w:rsidR="001539A1" w:rsidRPr="001539A1">
              <w:rPr>
                <w:rFonts w:ascii="Times New Roman" w:hAnsi="Times New Roman" w:cs="Times New Roman"/>
                <w:spacing w:val="-1"/>
              </w:rPr>
              <w:t>получать и использовать в живописной работе смешан</w:t>
            </w:r>
            <w:r w:rsidR="001539A1" w:rsidRPr="001539A1">
              <w:rPr>
                <w:rFonts w:ascii="Times New Roman" w:hAnsi="Times New Roman" w:cs="Times New Roman"/>
                <w:spacing w:val="-1"/>
              </w:rPr>
              <w:softHyphen/>
            </w:r>
            <w:r w:rsidR="001539A1" w:rsidRPr="001539A1">
              <w:rPr>
                <w:rFonts w:ascii="Times New Roman" w:hAnsi="Times New Roman" w:cs="Times New Roman"/>
              </w:rPr>
              <w:t xml:space="preserve">ные краски, оттенки цветов (голубой, </w:t>
            </w:r>
            <w:proofErr w:type="gramStart"/>
            <w:r w:rsidR="001539A1" w:rsidRPr="001539A1">
              <w:rPr>
                <w:rFonts w:ascii="Times New Roman" w:hAnsi="Times New Roman" w:cs="Times New Roman"/>
              </w:rPr>
              <w:t>розовый</w:t>
            </w:r>
            <w:proofErr w:type="gramEnd"/>
            <w:r w:rsidR="001539A1" w:rsidRPr="001539A1">
              <w:rPr>
                <w:rFonts w:ascii="Times New Roman" w:hAnsi="Times New Roman" w:cs="Times New Roman"/>
              </w:rPr>
              <w:t xml:space="preserve"> и др.);</w:t>
            </w:r>
          </w:p>
          <w:p w:rsidR="001539A1" w:rsidRPr="001539A1" w:rsidRDefault="00D931AA" w:rsidP="00D931AA">
            <w:pPr>
              <w:widowControl w:val="0"/>
              <w:shd w:val="clear" w:color="auto" w:fill="FFFFFF"/>
              <w:tabs>
                <w:tab w:val="left" w:pos="554"/>
              </w:tabs>
              <w:spacing w:after="0" w:line="240" w:lineRule="auto"/>
              <w:jc w:val="both"/>
              <w:rPr>
                <w:rFonts w:ascii="Times New Roman" w:hAnsi="Times New Roman" w:cs="Times New Roman"/>
              </w:rPr>
            </w:pPr>
            <w:r>
              <w:rPr>
                <w:rFonts w:ascii="Times New Roman" w:hAnsi="Times New Roman" w:cs="Times New Roman"/>
                <w:spacing w:val="-1"/>
              </w:rPr>
              <w:t xml:space="preserve">- </w:t>
            </w:r>
            <w:r w:rsidR="001539A1" w:rsidRPr="001539A1">
              <w:rPr>
                <w:rFonts w:ascii="Times New Roman" w:hAnsi="Times New Roman" w:cs="Times New Roman"/>
                <w:spacing w:val="-1"/>
              </w:rPr>
              <w:t>работать акварелью «</w:t>
            </w:r>
            <w:proofErr w:type="spellStart"/>
            <w:r w:rsidR="001539A1" w:rsidRPr="001539A1">
              <w:rPr>
                <w:rFonts w:ascii="Times New Roman" w:hAnsi="Times New Roman" w:cs="Times New Roman"/>
                <w:spacing w:val="-1"/>
              </w:rPr>
              <w:t>по-мокрому</w:t>
            </w:r>
            <w:proofErr w:type="spellEnd"/>
            <w:r w:rsidR="001539A1" w:rsidRPr="001539A1">
              <w:rPr>
                <w:rFonts w:ascii="Times New Roman" w:hAnsi="Times New Roman" w:cs="Times New Roman"/>
                <w:spacing w:val="-1"/>
              </w:rPr>
              <w:t>» и по сухой бумаге.</w:t>
            </w:r>
          </w:p>
          <w:p w:rsidR="00194226" w:rsidRPr="001539A1" w:rsidRDefault="001539A1" w:rsidP="00D931AA">
            <w:pPr>
              <w:shd w:val="clear" w:color="auto" w:fill="FFFFFF"/>
              <w:spacing w:after="0" w:line="240" w:lineRule="auto"/>
              <w:jc w:val="both"/>
              <w:rPr>
                <w:rFonts w:ascii="Times New Roman" w:hAnsi="Times New Roman" w:cs="Times New Roman"/>
              </w:rPr>
            </w:pPr>
            <w:r w:rsidRPr="001539A1">
              <w:rPr>
                <w:rFonts w:ascii="Times New Roman" w:hAnsi="Times New Roman" w:cs="Times New Roman"/>
                <w:b/>
                <w:bCs/>
              </w:rPr>
              <w:t>Обучающиеся должны иметь представление</w:t>
            </w:r>
            <w:r w:rsidR="00D931AA">
              <w:rPr>
                <w:rFonts w:ascii="Times New Roman" w:hAnsi="Times New Roman" w:cs="Times New Roman"/>
              </w:rPr>
              <w:t xml:space="preserve"> о </w:t>
            </w:r>
            <w:r w:rsidRPr="001539A1">
              <w:rPr>
                <w:rFonts w:ascii="Times New Roman" w:hAnsi="Times New Roman" w:cs="Times New Roman"/>
              </w:rPr>
              <w:t>видах</w:t>
            </w:r>
            <w:r w:rsidR="00D931AA">
              <w:rPr>
                <w:rFonts w:ascii="Times New Roman" w:hAnsi="Times New Roman" w:cs="Times New Roman"/>
              </w:rPr>
              <w:t xml:space="preserve"> </w:t>
            </w:r>
            <w:r w:rsidRPr="001539A1">
              <w:rPr>
                <w:rFonts w:ascii="Times New Roman" w:hAnsi="Times New Roman" w:cs="Times New Roman"/>
              </w:rPr>
              <w:t>изобразительного искусства, о работе художни</w:t>
            </w:r>
            <w:r w:rsidRPr="001539A1">
              <w:rPr>
                <w:rFonts w:ascii="Times New Roman" w:hAnsi="Times New Roman" w:cs="Times New Roman"/>
                <w:spacing w:val="-1"/>
              </w:rPr>
              <w:t>ков-живописцев, скульпторов, графиков, народных художни</w:t>
            </w:r>
            <w:r w:rsidRPr="001539A1">
              <w:rPr>
                <w:rFonts w:ascii="Times New Roman" w:hAnsi="Times New Roman" w:cs="Times New Roman"/>
                <w:spacing w:val="-1"/>
              </w:rPr>
              <w:softHyphen/>
            </w:r>
            <w:r w:rsidRPr="001539A1">
              <w:rPr>
                <w:rFonts w:ascii="Times New Roman" w:hAnsi="Times New Roman" w:cs="Times New Roman"/>
              </w:rPr>
              <w:t>ков-прикладников; знать фамилии некоторых художников, прославившихся в определенных видах искусства.</w:t>
            </w:r>
          </w:p>
        </w:tc>
      </w:tr>
    </w:tbl>
    <w:p w:rsidR="00626AC3" w:rsidRDefault="00626AC3"/>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410"/>
        <w:gridCol w:w="7229"/>
      </w:tblGrid>
      <w:tr w:rsidR="00ED59F9" w:rsidRPr="003A0251" w:rsidTr="00335490">
        <w:tc>
          <w:tcPr>
            <w:tcW w:w="2410" w:type="dxa"/>
            <w:tcBorders>
              <w:top w:val="single" w:sz="1" w:space="0" w:color="000000"/>
              <w:left w:val="single" w:sz="1" w:space="0" w:color="000000"/>
              <w:bottom w:val="single" w:sz="1" w:space="0" w:color="000000"/>
            </w:tcBorders>
            <w:shd w:val="clear" w:color="auto" w:fill="auto"/>
          </w:tcPr>
          <w:p w:rsidR="00ED59F9" w:rsidRPr="003A0251" w:rsidRDefault="00ED59F9" w:rsidP="00335490">
            <w:pPr>
              <w:pStyle w:val="a3"/>
              <w:rPr>
                <w:b/>
                <w:bCs/>
                <w:sz w:val="22"/>
                <w:szCs w:val="22"/>
              </w:rPr>
            </w:pPr>
            <w:r w:rsidRPr="003A0251">
              <w:rPr>
                <w:b/>
                <w:sz w:val="22"/>
                <w:szCs w:val="22"/>
              </w:rPr>
              <w:lastRenderedPageBreak/>
              <w:t>Название курса</w:t>
            </w:r>
          </w:p>
        </w:tc>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ED59F9" w:rsidRPr="003A0251" w:rsidRDefault="00ED59F9" w:rsidP="00335490">
            <w:pPr>
              <w:pStyle w:val="a3"/>
              <w:snapToGrid w:val="0"/>
              <w:rPr>
                <w:sz w:val="22"/>
                <w:szCs w:val="22"/>
              </w:rPr>
            </w:pPr>
            <w:r>
              <w:rPr>
                <w:b/>
                <w:bCs/>
                <w:sz w:val="22"/>
                <w:szCs w:val="22"/>
              </w:rPr>
              <w:t>Физическая культура</w:t>
            </w:r>
          </w:p>
        </w:tc>
      </w:tr>
      <w:tr w:rsidR="00ED59F9" w:rsidRPr="003A0251" w:rsidTr="00335490">
        <w:tc>
          <w:tcPr>
            <w:tcW w:w="2410" w:type="dxa"/>
            <w:tcBorders>
              <w:left w:val="single" w:sz="1" w:space="0" w:color="000000"/>
              <w:bottom w:val="single" w:sz="1" w:space="0" w:color="000000"/>
            </w:tcBorders>
            <w:shd w:val="clear" w:color="auto" w:fill="auto"/>
          </w:tcPr>
          <w:p w:rsidR="00ED59F9" w:rsidRPr="003A0251" w:rsidRDefault="00ED59F9" w:rsidP="00335490">
            <w:pPr>
              <w:pStyle w:val="a3"/>
              <w:rPr>
                <w:b/>
                <w:sz w:val="22"/>
                <w:szCs w:val="22"/>
              </w:rPr>
            </w:pPr>
            <w:r w:rsidRPr="003A0251">
              <w:rPr>
                <w:b/>
                <w:sz w:val="22"/>
                <w:szCs w:val="22"/>
              </w:rPr>
              <w:t>Класс</w:t>
            </w:r>
          </w:p>
        </w:tc>
        <w:tc>
          <w:tcPr>
            <w:tcW w:w="7229" w:type="dxa"/>
            <w:tcBorders>
              <w:left w:val="single" w:sz="1" w:space="0" w:color="000000"/>
              <w:bottom w:val="single" w:sz="1" w:space="0" w:color="000000"/>
              <w:right w:val="single" w:sz="1" w:space="0" w:color="000000"/>
            </w:tcBorders>
            <w:shd w:val="clear" w:color="auto" w:fill="auto"/>
          </w:tcPr>
          <w:p w:rsidR="00ED59F9" w:rsidRPr="00ED59F9" w:rsidRDefault="00ED59F9" w:rsidP="00ED59F9">
            <w:pPr>
              <w:pStyle w:val="a3"/>
              <w:snapToGrid w:val="0"/>
              <w:rPr>
                <w:sz w:val="22"/>
                <w:szCs w:val="22"/>
              </w:rPr>
            </w:pPr>
            <w:r w:rsidRPr="00ED59F9">
              <w:rPr>
                <w:sz w:val="22"/>
                <w:szCs w:val="22"/>
              </w:rPr>
              <w:t>5 - 9 класс</w:t>
            </w:r>
          </w:p>
        </w:tc>
      </w:tr>
      <w:tr w:rsidR="00ED59F9" w:rsidRPr="003A0251" w:rsidTr="00335490">
        <w:tc>
          <w:tcPr>
            <w:tcW w:w="2410" w:type="dxa"/>
            <w:tcBorders>
              <w:left w:val="single" w:sz="1" w:space="0" w:color="000000"/>
              <w:bottom w:val="single" w:sz="1" w:space="0" w:color="000000"/>
            </w:tcBorders>
            <w:shd w:val="clear" w:color="auto" w:fill="auto"/>
          </w:tcPr>
          <w:p w:rsidR="00ED59F9" w:rsidRPr="003A0251" w:rsidRDefault="00ED59F9" w:rsidP="00335490">
            <w:pPr>
              <w:pStyle w:val="a3"/>
              <w:rPr>
                <w:b/>
                <w:sz w:val="22"/>
                <w:szCs w:val="22"/>
              </w:rPr>
            </w:pPr>
            <w:r w:rsidRPr="003A0251">
              <w:rPr>
                <w:b/>
                <w:sz w:val="22"/>
                <w:szCs w:val="22"/>
              </w:rPr>
              <w:t>Количество часов</w:t>
            </w:r>
          </w:p>
        </w:tc>
        <w:tc>
          <w:tcPr>
            <w:tcW w:w="7229" w:type="dxa"/>
            <w:tcBorders>
              <w:left w:val="single" w:sz="1" w:space="0" w:color="000000"/>
              <w:bottom w:val="single" w:sz="1" w:space="0" w:color="000000"/>
              <w:right w:val="single" w:sz="1" w:space="0" w:color="000000"/>
            </w:tcBorders>
            <w:shd w:val="clear" w:color="auto" w:fill="auto"/>
          </w:tcPr>
          <w:p w:rsidR="00ED59F9" w:rsidRPr="00ED59F9" w:rsidRDefault="00ED59F9" w:rsidP="00ED59F9">
            <w:pPr>
              <w:pStyle w:val="a3"/>
              <w:snapToGrid w:val="0"/>
              <w:rPr>
                <w:sz w:val="22"/>
                <w:szCs w:val="22"/>
              </w:rPr>
            </w:pPr>
            <w:r w:rsidRPr="00ED59F9">
              <w:rPr>
                <w:sz w:val="22"/>
                <w:szCs w:val="22"/>
              </w:rPr>
              <w:t>5 - 9 класс – 68 часов</w:t>
            </w:r>
          </w:p>
        </w:tc>
      </w:tr>
      <w:tr w:rsidR="00ED59F9" w:rsidRPr="003A0251" w:rsidTr="00335490">
        <w:tc>
          <w:tcPr>
            <w:tcW w:w="2410" w:type="dxa"/>
            <w:tcBorders>
              <w:left w:val="single" w:sz="1" w:space="0" w:color="000000"/>
              <w:bottom w:val="single" w:sz="1" w:space="0" w:color="000000"/>
            </w:tcBorders>
            <w:shd w:val="clear" w:color="auto" w:fill="auto"/>
          </w:tcPr>
          <w:p w:rsidR="00ED59F9" w:rsidRPr="003A0251" w:rsidRDefault="00ED59F9" w:rsidP="00335490">
            <w:pPr>
              <w:pStyle w:val="a3"/>
              <w:rPr>
                <w:b/>
                <w:sz w:val="22"/>
                <w:szCs w:val="22"/>
              </w:rPr>
            </w:pPr>
            <w:r w:rsidRPr="003A0251">
              <w:rPr>
                <w:b/>
                <w:sz w:val="22"/>
                <w:szCs w:val="22"/>
              </w:rPr>
              <w:t>Цель курса</w:t>
            </w:r>
          </w:p>
        </w:tc>
        <w:tc>
          <w:tcPr>
            <w:tcW w:w="7229" w:type="dxa"/>
            <w:tcBorders>
              <w:left w:val="single" w:sz="1" w:space="0" w:color="000000"/>
              <w:bottom w:val="single" w:sz="1" w:space="0" w:color="000000"/>
              <w:right w:val="single" w:sz="1" w:space="0" w:color="000000"/>
            </w:tcBorders>
            <w:shd w:val="clear" w:color="auto" w:fill="auto"/>
          </w:tcPr>
          <w:p w:rsidR="00ED59F9" w:rsidRPr="00ED59F9" w:rsidRDefault="00ED59F9" w:rsidP="00ED59F9">
            <w:pPr>
              <w:spacing w:after="0" w:line="240" w:lineRule="auto"/>
              <w:jc w:val="both"/>
              <w:rPr>
                <w:rFonts w:ascii="Times New Roman" w:hAnsi="Times New Roman" w:cs="Times New Roman"/>
              </w:rPr>
            </w:pPr>
            <w:r w:rsidRPr="00ED59F9">
              <w:rPr>
                <w:rFonts w:ascii="Times New Roman" w:hAnsi="Times New Roman" w:cs="Times New Roman"/>
              </w:rPr>
              <w:t>• укрепление здоровья и закаливание организма, формирование правильной осанки;</w:t>
            </w:r>
          </w:p>
          <w:p w:rsidR="00ED59F9" w:rsidRPr="00ED59F9" w:rsidRDefault="00ED59F9" w:rsidP="00ED59F9">
            <w:pPr>
              <w:spacing w:after="0" w:line="240" w:lineRule="auto"/>
              <w:jc w:val="both"/>
              <w:rPr>
                <w:rFonts w:ascii="Times New Roman" w:hAnsi="Times New Roman" w:cs="Times New Roman"/>
              </w:rPr>
            </w:pPr>
            <w:r w:rsidRPr="00ED59F9">
              <w:rPr>
                <w:rFonts w:ascii="Times New Roman" w:hAnsi="Times New Roman" w:cs="Times New Roman"/>
              </w:rPr>
              <w:t>• формирование и совершенствование разнообразных двигательных умений и навыков, таких как сила, быстрота, выносливость, ловкость и др.;      </w:t>
            </w:r>
          </w:p>
          <w:p w:rsidR="00ED59F9" w:rsidRPr="00ED59F9" w:rsidRDefault="00ED59F9" w:rsidP="00ED59F9">
            <w:pPr>
              <w:spacing w:after="0" w:line="240" w:lineRule="auto"/>
              <w:jc w:val="both"/>
              <w:rPr>
                <w:rFonts w:ascii="Times New Roman" w:hAnsi="Times New Roman" w:cs="Times New Roman"/>
              </w:rPr>
            </w:pPr>
            <w:r w:rsidRPr="00ED59F9">
              <w:rPr>
                <w:rFonts w:ascii="Times New Roman" w:hAnsi="Times New Roman" w:cs="Times New Roman"/>
              </w:rPr>
              <w:t>• коррекция нарушений общего физического развития психомоторики, воспитание культуры санитарно-гигиенических навыков, поддержание устойчивой физической работоспособности на достигнутом уровне;</w:t>
            </w:r>
          </w:p>
          <w:p w:rsidR="00ED59F9" w:rsidRPr="00ED59F9" w:rsidRDefault="00ED59F9" w:rsidP="00ED59F9">
            <w:pPr>
              <w:spacing w:after="0" w:line="240" w:lineRule="auto"/>
              <w:jc w:val="both"/>
              <w:rPr>
                <w:rFonts w:ascii="Times New Roman" w:hAnsi="Times New Roman" w:cs="Times New Roman"/>
              </w:rPr>
            </w:pPr>
            <w:r w:rsidRPr="00ED59F9">
              <w:rPr>
                <w:rFonts w:ascii="Times New Roman" w:hAnsi="Times New Roman" w:cs="Times New Roman"/>
              </w:rPr>
              <w:t>• формирование познавательных, эстетических, нравственных интересов на материале физической культуры и спорта;</w:t>
            </w:r>
          </w:p>
          <w:p w:rsidR="00ED59F9" w:rsidRPr="00ED59F9" w:rsidRDefault="00ED59F9" w:rsidP="00ED59F9">
            <w:pPr>
              <w:spacing w:after="0" w:line="240" w:lineRule="auto"/>
              <w:jc w:val="both"/>
              <w:rPr>
                <w:rFonts w:ascii="Times New Roman" w:hAnsi="Times New Roman" w:cs="Times New Roman"/>
              </w:rPr>
            </w:pPr>
            <w:r w:rsidRPr="00ED59F9">
              <w:rPr>
                <w:rFonts w:ascii="Times New Roman" w:hAnsi="Times New Roman" w:cs="Times New Roman"/>
              </w:rPr>
              <w:t>• воспитание устойчивых морально-волевых качеств: настойчивости, смелости, умения преодолевать трудности;</w:t>
            </w:r>
          </w:p>
          <w:p w:rsidR="00ED59F9" w:rsidRPr="00ED59F9" w:rsidRDefault="00ED59F9" w:rsidP="00ED59F9">
            <w:pPr>
              <w:spacing w:after="0" w:line="240" w:lineRule="auto"/>
              <w:jc w:val="both"/>
              <w:rPr>
                <w:rFonts w:ascii="Times New Roman" w:hAnsi="Times New Roman" w:cs="Times New Roman"/>
              </w:rPr>
            </w:pPr>
            <w:r w:rsidRPr="00ED59F9">
              <w:rPr>
                <w:rFonts w:ascii="Times New Roman" w:hAnsi="Times New Roman" w:cs="Times New Roman"/>
              </w:rPr>
              <w:t>• содействие военно-патриотической подготовке.</w:t>
            </w:r>
          </w:p>
        </w:tc>
      </w:tr>
      <w:tr w:rsidR="00ED59F9" w:rsidRPr="003A0251" w:rsidTr="00335490">
        <w:tc>
          <w:tcPr>
            <w:tcW w:w="2410" w:type="dxa"/>
            <w:tcBorders>
              <w:left w:val="single" w:sz="1" w:space="0" w:color="000000"/>
              <w:bottom w:val="single" w:sz="4" w:space="0" w:color="auto"/>
            </w:tcBorders>
            <w:shd w:val="clear" w:color="auto" w:fill="auto"/>
          </w:tcPr>
          <w:p w:rsidR="00ED59F9" w:rsidRPr="003A0251" w:rsidRDefault="00ED59F9" w:rsidP="00335490">
            <w:pPr>
              <w:pStyle w:val="a3"/>
              <w:rPr>
                <w:b/>
                <w:sz w:val="22"/>
                <w:szCs w:val="22"/>
              </w:rPr>
            </w:pPr>
            <w:r w:rsidRPr="003A0251">
              <w:rPr>
                <w:b/>
                <w:sz w:val="22"/>
                <w:szCs w:val="22"/>
              </w:rPr>
              <w:t>Структура курса</w:t>
            </w:r>
          </w:p>
        </w:tc>
        <w:tc>
          <w:tcPr>
            <w:tcW w:w="7229" w:type="dxa"/>
            <w:tcBorders>
              <w:left w:val="single" w:sz="1" w:space="0" w:color="000000"/>
              <w:bottom w:val="single" w:sz="4" w:space="0" w:color="auto"/>
              <w:right w:val="single" w:sz="1" w:space="0" w:color="000000"/>
            </w:tcBorders>
            <w:shd w:val="clear" w:color="auto" w:fill="auto"/>
          </w:tcPr>
          <w:p w:rsidR="00ED59F9" w:rsidRDefault="00ED59F9" w:rsidP="00ED59F9">
            <w:pPr>
              <w:pStyle w:val="a4"/>
              <w:spacing w:before="0" w:beforeAutospacing="0" w:after="0" w:afterAutospacing="0"/>
              <w:jc w:val="both"/>
              <w:rPr>
                <w:sz w:val="22"/>
                <w:szCs w:val="22"/>
              </w:rPr>
            </w:pPr>
            <w:r>
              <w:rPr>
                <w:sz w:val="22"/>
                <w:szCs w:val="22"/>
              </w:rPr>
              <w:t>Г</w:t>
            </w:r>
            <w:r w:rsidRPr="00ED59F9">
              <w:rPr>
                <w:sz w:val="22"/>
                <w:szCs w:val="22"/>
              </w:rPr>
              <w:t>имнастика</w:t>
            </w:r>
          </w:p>
          <w:p w:rsidR="00ED59F9" w:rsidRDefault="00ED59F9" w:rsidP="00ED59F9">
            <w:pPr>
              <w:pStyle w:val="a4"/>
              <w:spacing w:before="0" w:beforeAutospacing="0" w:after="0" w:afterAutospacing="0"/>
              <w:jc w:val="both"/>
              <w:rPr>
                <w:sz w:val="22"/>
                <w:szCs w:val="22"/>
              </w:rPr>
            </w:pPr>
            <w:r>
              <w:rPr>
                <w:sz w:val="22"/>
                <w:szCs w:val="22"/>
              </w:rPr>
              <w:t>Л</w:t>
            </w:r>
            <w:r w:rsidRPr="00ED59F9">
              <w:rPr>
                <w:sz w:val="22"/>
                <w:szCs w:val="22"/>
              </w:rPr>
              <w:t>егкая</w:t>
            </w:r>
            <w:r>
              <w:rPr>
                <w:sz w:val="22"/>
                <w:szCs w:val="22"/>
              </w:rPr>
              <w:t xml:space="preserve"> атлетика</w:t>
            </w:r>
            <w:r w:rsidRPr="00ED59F9">
              <w:rPr>
                <w:sz w:val="22"/>
                <w:szCs w:val="22"/>
              </w:rPr>
              <w:t xml:space="preserve"> </w:t>
            </w:r>
          </w:p>
          <w:p w:rsidR="00ED59F9" w:rsidRDefault="00ED59F9" w:rsidP="00ED59F9">
            <w:pPr>
              <w:pStyle w:val="a4"/>
              <w:spacing w:before="0" w:beforeAutospacing="0" w:after="0" w:afterAutospacing="0"/>
              <w:jc w:val="both"/>
              <w:rPr>
                <w:sz w:val="22"/>
                <w:szCs w:val="22"/>
              </w:rPr>
            </w:pPr>
            <w:r>
              <w:rPr>
                <w:sz w:val="22"/>
                <w:szCs w:val="22"/>
              </w:rPr>
              <w:t>Л</w:t>
            </w:r>
            <w:r w:rsidRPr="00ED59F9">
              <w:rPr>
                <w:sz w:val="22"/>
                <w:szCs w:val="22"/>
              </w:rPr>
              <w:t>ыжная</w:t>
            </w:r>
            <w:r>
              <w:rPr>
                <w:sz w:val="22"/>
                <w:szCs w:val="22"/>
              </w:rPr>
              <w:t xml:space="preserve"> подготовка</w:t>
            </w:r>
          </w:p>
          <w:p w:rsidR="00ED59F9" w:rsidRPr="00ED59F9" w:rsidRDefault="00ED59F9" w:rsidP="00ED59F9">
            <w:pPr>
              <w:pStyle w:val="a4"/>
              <w:spacing w:before="0" w:beforeAutospacing="0" w:after="0" w:afterAutospacing="0"/>
              <w:jc w:val="both"/>
              <w:rPr>
                <w:color w:val="000000"/>
                <w:sz w:val="22"/>
                <w:szCs w:val="22"/>
              </w:rPr>
            </w:pPr>
            <w:r>
              <w:rPr>
                <w:sz w:val="22"/>
                <w:szCs w:val="22"/>
              </w:rPr>
              <w:t>С</w:t>
            </w:r>
            <w:r w:rsidRPr="00ED59F9">
              <w:rPr>
                <w:sz w:val="22"/>
                <w:szCs w:val="22"/>
              </w:rPr>
              <w:t>портивные игры</w:t>
            </w:r>
          </w:p>
        </w:tc>
      </w:tr>
      <w:tr w:rsidR="00ED59F9" w:rsidRPr="003A0251"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ED59F9" w:rsidRPr="003A0251" w:rsidRDefault="00ED59F9" w:rsidP="00335490">
            <w:pPr>
              <w:pStyle w:val="a3"/>
              <w:rPr>
                <w:b/>
                <w:sz w:val="22"/>
                <w:szCs w:val="22"/>
              </w:rPr>
            </w:pPr>
            <w:r w:rsidRPr="003A0251">
              <w:rPr>
                <w:rFonts w:eastAsia="HiddenHorzOCR"/>
                <w:b/>
                <w:sz w:val="22"/>
                <w:szCs w:val="22"/>
              </w:rPr>
              <w:t>Основные требования к знаниям и умениям учащихся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ED59F9" w:rsidRDefault="00ED59F9" w:rsidP="00ED59F9">
            <w:pPr>
              <w:spacing w:after="0" w:line="240" w:lineRule="auto"/>
              <w:rPr>
                <w:rFonts w:ascii="Times New Roman" w:hAnsi="Times New Roman" w:cs="Times New Roman"/>
                <w:b/>
                <w:bCs/>
              </w:rPr>
            </w:pPr>
            <w:r w:rsidRPr="00ED59F9">
              <w:rPr>
                <w:rFonts w:ascii="Times New Roman" w:hAnsi="Times New Roman" w:cs="Times New Roman"/>
              </w:rPr>
              <w:t xml:space="preserve">Учащиеся должны </w:t>
            </w:r>
            <w:r w:rsidRPr="00ED59F9">
              <w:rPr>
                <w:rFonts w:ascii="Times New Roman" w:hAnsi="Times New Roman" w:cs="Times New Roman"/>
                <w:b/>
                <w:bCs/>
              </w:rPr>
              <w:t>знать:</w:t>
            </w:r>
          </w:p>
          <w:p w:rsidR="00ED59F9" w:rsidRDefault="00ED59F9" w:rsidP="00ED59F9">
            <w:pPr>
              <w:spacing w:after="0" w:line="240" w:lineRule="auto"/>
              <w:rPr>
                <w:rFonts w:ascii="Times New Roman" w:hAnsi="Times New Roman" w:cs="Times New Roman"/>
              </w:rPr>
            </w:pPr>
            <w:r w:rsidRPr="00ED59F9">
              <w:rPr>
                <w:rFonts w:ascii="Times New Roman" w:hAnsi="Times New Roman" w:cs="Times New Roman"/>
              </w:rPr>
              <w:t>• основные способы и средства гимнастики для подготовки организма к трудовой деятельности, поддержания работоспособности, снятия напряжения после трудовой деятельности</w:t>
            </w:r>
            <w:proofErr w:type="gramStart"/>
            <w:r w:rsidRPr="00ED59F9">
              <w:rPr>
                <w:rFonts w:ascii="Times New Roman" w:hAnsi="Times New Roman" w:cs="Times New Roman"/>
              </w:rPr>
              <w:t>.</w:t>
            </w:r>
            <w:proofErr w:type="gramEnd"/>
            <w:r w:rsidRPr="00ED59F9">
              <w:rPr>
                <w:rFonts w:ascii="Times New Roman" w:hAnsi="Times New Roman" w:cs="Times New Roman"/>
              </w:rPr>
              <w:br/>
              <w:t>• </w:t>
            </w:r>
            <w:proofErr w:type="gramStart"/>
            <w:r w:rsidRPr="00ED59F9">
              <w:rPr>
                <w:rFonts w:ascii="Times New Roman" w:hAnsi="Times New Roman" w:cs="Times New Roman"/>
              </w:rPr>
              <w:t>к</w:t>
            </w:r>
            <w:proofErr w:type="gramEnd"/>
            <w:r w:rsidRPr="00ED59F9">
              <w:rPr>
                <w:rFonts w:ascii="Times New Roman" w:hAnsi="Times New Roman" w:cs="Times New Roman"/>
              </w:rPr>
              <w:t>ак самостоятельно проводить легкоатлетическую разминку;</w:t>
            </w:r>
            <w:r w:rsidRPr="00ED59F9">
              <w:rPr>
                <w:rFonts w:ascii="Times New Roman" w:hAnsi="Times New Roman" w:cs="Times New Roman"/>
              </w:rPr>
              <w:br/>
              <w:t>• как поддерживать состояние здоровья средствами легкой атлетики после окончания школы.</w:t>
            </w:r>
            <w:r w:rsidRPr="00ED59F9">
              <w:rPr>
                <w:rFonts w:ascii="Times New Roman" w:hAnsi="Times New Roman" w:cs="Times New Roman"/>
              </w:rPr>
              <w:br/>
              <w:t>• как организовать любительскую (дворовую, производственную) команду по баскетболу с целью проведения активного отдыха;</w:t>
            </w:r>
            <w:r w:rsidRPr="00ED59F9">
              <w:rPr>
                <w:rFonts w:ascii="Times New Roman" w:hAnsi="Times New Roman" w:cs="Times New Roman"/>
              </w:rPr>
              <w:br/>
              <w:t>• правила игры и судейства баскетбола</w:t>
            </w:r>
            <w:proofErr w:type="gramStart"/>
            <w:r w:rsidRPr="00ED59F9">
              <w:rPr>
                <w:rFonts w:ascii="Times New Roman" w:hAnsi="Times New Roman" w:cs="Times New Roman"/>
              </w:rPr>
              <w:t>.</w:t>
            </w:r>
            <w:proofErr w:type="gramEnd"/>
            <w:r w:rsidRPr="00ED59F9">
              <w:rPr>
                <w:rFonts w:ascii="Times New Roman" w:hAnsi="Times New Roman" w:cs="Times New Roman"/>
              </w:rPr>
              <w:t> • </w:t>
            </w:r>
            <w:proofErr w:type="gramStart"/>
            <w:r w:rsidRPr="00ED59F9">
              <w:rPr>
                <w:rFonts w:ascii="Times New Roman" w:hAnsi="Times New Roman" w:cs="Times New Roman"/>
              </w:rPr>
              <w:t>к</w:t>
            </w:r>
            <w:proofErr w:type="gramEnd"/>
            <w:r w:rsidRPr="00ED59F9">
              <w:rPr>
                <w:rFonts w:ascii="Times New Roman" w:hAnsi="Times New Roman" w:cs="Times New Roman"/>
              </w:rPr>
              <w:t>ак организовать любительскую (дворовую, производственную) команду по волейболу с целью проведения активного отдыха;</w:t>
            </w:r>
            <w:r w:rsidRPr="00ED59F9">
              <w:rPr>
                <w:rFonts w:ascii="Times New Roman" w:hAnsi="Times New Roman" w:cs="Times New Roman"/>
              </w:rPr>
              <w:br/>
              <w:t>• правила игры и судейства волейбола.</w:t>
            </w:r>
            <w:r w:rsidRPr="00ED59F9">
              <w:rPr>
                <w:rFonts w:ascii="Times New Roman" w:hAnsi="Times New Roman" w:cs="Times New Roman"/>
              </w:rPr>
              <w:br/>
              <w:t>• правила соревнований в пар</w:t>
            </w:r>
            <w:r>
              <w:rPr>
                <w:rFonts w:ascii="Times New Roman" w:hAnsi="Times New Roman" w:cs="Times New Roman"/>
              </w:rPr>
              <w:t>ных играх.</w:t>
            </w:r>
            <w:r>
              <w:rPr>
                <w:rFonts w:ascii="Times New Roman" w:hAnsi="Times New Roman" w:cs="Times New Roman"/>
              </w:rPr>
              <w:br/>
              <w:t> </w:t>
            </w:r>
            <w:r w:rsidRPr="00ED59F9">
              <w:rPr>
                <w:rFonts w:ascii="Times New Roman" w:hAnsi="Times New Roman" w:cs="Times New Roman"/>
              </w:rPr>
              <w:t xml:space="preserve">Учащиеся должны </w:t>
            </w:r>
            <w:r w:rsidRPr="00ED59F9">
              <w:rPr>
                <w:rFonts w:ascii="Times New Roman" w:hAnsi="Times New Roman" w:cs="Times New Roman"/>
                <w:b/>
                <w:bCs/>
              </w:rPr>
              <w:t>уметь:</w:t>
            </w:r>
            <w:r w:rsidRPr="00ED59F9">
              <w:rPr>
                <w:rFonts w:ascii="Times New Roman" w:hAnsi="Times New Roman" w:cs="Times New Roman"/>
              </w:rPr>
              <w:br/>
              <w:t>• выполнять все виды лазанья, акробатических упражнений, равновесий;</w:t>
            </w:r>
          </w:p>
          <w:p w:rsidR="00ED59F9" w:rsidRPr="00ED59F9" w:rsidRDefault="00ED59F9" w:rsidP="00ED59F9">
            <w:pPr>
              <w:spacing w:after="0" w:line="240" w:lineRule="auto"/>
              <w:rPr>
                <w:rFonts w:ascii="Times New Roman" w:hAnsi="Times New Roman" w:cs="Times New Roman"/>
              </w:rPr>
            </w:pPr>
            <w:r w:rsidRPr="00ED59F9">
              <w:rPr>
                <w:rFonts w:ascii="Times New Roman" w:hAnsi="Times New Roman" w:cs="Times New Roman"/>
              </w:rPr>
              <w:t>• составлять комбинацию из 6—8 вольных упражнений и показывать их выполнение учащимся класса.</w:t>
            </w:r>
          </w:p>
          <w:p w:rsidR="00ED59F9" w:rsidRPr="00ED59F9" w:rsidRDefault="00ED59F9" w:rsidP="00ED59F9">
            <w:pPr>
              <w:spacing w:after="0" w:line="240" w:lineRule="auto"/>
              <w:rPr>
                <w:rFonts w:ascii="Times New Roman" w:hAnsi="Times New Roman" w:cs="Times New Roman"/>
              </w:rPr>
            </w:pPr>
            <w:r w:rsidRPr="00ED59F9">
              <w:rPr>
                <w:rFonts w:ascii="Times New Roman" w:hAnsi="Times New Roman" w:cs="Times New Roman"/>
              </w:rPr>
              <w:t>• бегать в медленном темпе 12—15 мин;</w:t>
            </w:r>
            <w:r w:rsidRPr="00ED59F9">
              <w:rPr>
                <w:rFonts w:ascii="Times New Roman" w:hAnsi="Times New Roman" w:cs="Times New Roman"/>
              </w:rPr>
              <w:br/>
              <w:t>• бегать на короткие дистанции (</w:t>
            </w:r>
            <w:smartTag w:uri="urn:schemas-microsoft-com:office:smarttags" w:element="metricconverter">
              <w:smartTagPr>
                <w:attr w:name="ProductID" w:val="100 м"/>
              </w:smartTagPr>
              <w:r w:rsidRPr="00ED59F9">
                <w:rPr>
                  <w:rFonts w:ascii="Times New Roman" w:hAnsi="Times New Roman" w:cs="Times New Roman"/>
                </w:rPr>
                <w:t>100 м</w:t>
              </w:r>
            </w:smartTag>
            <w:r w:rsidRPr="00ED59F9">
              <w:rPr>
                <w:rFonts w:ascii="Times New Roman" w:hAnsi="Times New Roman" w:cs="Times New Roman"/>
              </w:rPr>
              <w:t xml:space="preserve">, </w:t>
            </w:r>
            <w:smartTag w:uri="urn:schemas-microsoft-com:office:smarttags" w:element="metricconverter">
              <w:smartTagPr>
                <w:attr w:name="ProductID" w:val="200 м"/>
              </w:smartTagPr>
              <w:r w:rsidRPr="00ED59F9">
                <w:rPr>
                  <w:rFonts w:ascii="Times New Roman" w:hAnsi="Times New Roman" w:cs="Times New Roman"/>
                </w:rPr>
                <w:t>200 м</w:t>
              </w:r>
            </w:smartTag>
            <w:r w:rsidRPr="00ED59F9">
              <w:rPr>
                <w:rFonts w:ascii="Times New Roman" w:hAnsi="Times New Roman" w:cs="Times New Roman"/>
              </w:rPr>
              <w:t xml:space="preserve">); средние и длинные дистанции (400, 800, </w:t>
            </w:r>
            <w:smartTag w:uri="urn:schemas-microsoft-com:office:smarttags" w:element="metricconverter">
              <w:smartTagPr>
                <w:attr w:name="ProductID" w:val="1500 м"/>
              </w:smartTagPr>
              <w:r w:rsidRPr="00ED59F9">
                <w:rPr>
                  <w:rFonts w:ascii="Times New Roman" w:hAnsi="Times New Roman" w:cs="Times New Roman"/>
                </w:rPr>
                <w:t>1500 м</w:t>
              </w:r>
            </w:smartTag>
            <w:r>
              <w:rPr>
                <w:rFonts w:ascii="Times New Roman" w:hAnsi="Times New Roman" w:cs="Times New Roman"/>
              </w:rPr>
              <w:t>) на время;</w:t>
            </w:r>
            <w:r>
              <w:rPr>
                <w:rFonts w:ascii="Times New Roman" w:hAnsi="Times New Roman" w:cs="Times New Roman"/>
              </w:rPr>
              <w:br/>
              <w:t> </w:t>
            </w:r>
            <w:r w:rsidRPr="00ED59F9">
              <w:rPr>
                <w:rFonts w:ascii="Times New Roman" w:hAnsi="Times New Roman" w:cs="Times New Roman"/>
              </w:rPr>
              <w:t>• прыгать в длину и высоту с полного разбега;</w:t>
            </w:r>
            <w:r w:rsidRPr="00ED59F9">
              <w:rPr>
                <w:rFonts w:ascii="Times New Roman" w:hAnsi="Times New Roman" w:cs="Times New Roman"/>
              </w:rPr>
              <w:br/>
              <w:t>• метать малый мяч на дальность;</w:t>
            </w:r>
            <w:r w:rsidRPr="00ED59F9">
              <w:rPr>
                <w:rFonts w:ascii="Times New Roman" w:hAnsi="Times New Roman" w:cs="Times New Roman"/>
              </w:rPr>
              <w:br/>
              <w:t>• толкать ядро с места;</w:t>
            </w:r>
            <w:r w:rsidRPr="00ED59F9">
              <w:rPr>
                <w:rFonts w:ascii="Times New Roman" w:hAnsi="Times New Roman" w:cs="Times New Roman"/>
              </w:rPr>
              <w:br/>
              <w:t xml:space="preserve">• бежать кросс на </w:t>
            </w:r>
            <w:smartTag w:uri="urn:schemas-microsoft-com:office:smarttags" w:element="metricconverter">
              <w:smartTagPr>
                <w:attr w:name="ProductID" w:val="2000 м"/>
              </w:smartTagPr>
              <w:r w:rsidRPr="00ED59F9">
                <w:rPr>
                  <w:rFonts w:ascii="Times New Roman" w:hAnsi="Times New Roman" w:cs="Times New Roman"/>
                </w:rPr>
                <w:t>2000 м</w:t>
              </w:r>
            </w:smartTag>
            <w:r w:rsidRPr="00ED59F9">
              <w:rPr>
                <w:rFonts w:ascii="Times New Roman" w:hAnsi="Times New Roman" w:cs="Times New Roman"/>
              </w:rPr>
              <w:t>.</w:t>
            </w:r>
          </w:p>
          <w:p w:rsidR="00ED59F9" w:rsidRDefault="00ED59F9" w:rsidP="00ED59F9">
            <w:pPr>
              <w:spacing w:after="0" w:line="240" w:lineRule="auto"/>
              <w:rPr>
                <w:rFonts w:ascii="Times New Roman" w:hAnsi="Times New Roman" w:cs="Times New Roman"/>
              </w:rPr>
            </w:pPr>
            <w:r>
              <w:rPr>
                <w:rFonts w:ascii="Times New Roman" w:hAnsi="Times New Roman" w:cs="Times New Roman"/>
              </w:rPr>
              <w:t> </w:t>
            </w:r>
            <w:r w:rsidRPr="00ED59F9">
              <w:rPr>
                <w:rFonts w:ascii="Times New Roman" w:hAnsi="Times New Roman" w:cs="Times New Roman"/>
              </w:rPr>
              <w:t>• выполнять передачу мяча от груди в парах при передвижении бегом;</w:t>
            </w:r>
          </w:p>
          <w:p w:rsidR="00ED59F9" w:rsidRPr="00ED59F9" w:rsidRDefault="00ED59F9" w:rsidP="00ED59F9">
            <w:pPr>
              <w:spacing w:after="0" w:line="240" w:lineRule="auto"/>
              <w:rPr>
                <w:rFonts w:ascii="Times New Roman" w:hAnsi="Times New Roman" w:cs="Times New Roman"/>
              </w:rPr>
            </w:pPr>
            <w:r w:rsidRPr="00ED59F9">
              <w:rPr>
                <w:rFonts w:ascii="Times New Roman" w:hAnsi="Times New Roman" w:cs="Times New Roman"/>
              </w:rPr>
              <w:t>• вести мяч шагом с обводкой условных противников;</w:t>
            </w:r>
            <w:r w:rsidRPr="00ED59F9">
              <w:rPr>
                <w:rFonts w:ascii="Times New Roman" w:hAnsi="Times New Roman" w:cs="Times New Roman"/>
              </w:rPr>
              <w:br/>
              <w:t>• бросать мяч по корзине двумя руками от груди в движении.</w:t>
            </w:r>
          </w:p>
          <w:p w:rsidR="00ED59F9" w:rsidRPr="00ED59F9" w:rsidRDefault="00ED59F9" w:rsidP="00ED59F9">
            <w:pPr>
              <w:spacing w:after="0" w:line="240" w:lineRule="auto"/>
              <w:rPr>
                <w:rFonts w:ascii="Times New Roman" w:hAnsi="Times New Roman" w:cs="Times New Roman"/>
              </w:rPr>
            </w:pPr>
            <w:r w:rsidRPr="00ED59F9">
              <w:rPr>
                <w:rFonts w:ascii="Times New Roman" w:hAnsi="Times New Roman" w:cs="Times New Roman"/>
              </w:rPr>
              <w:t>• выполнять прямой нападающий удар;</w:t>
            </w:r>
            <w:r w:rsidRPr="00ED59F9">
              <w:rPr>
                <w:rFonts w:ascii="Times New Roman" w:hAnsi="Times New Roman" w:cs="Times New Roman"/>
              </w:rPr>
              <w:br/>
              <w:t>• блокировать нападающие удары.</w:t>
            </w:r>
          </w:p>
          <w:p w:rsidR="00ED59F9" w:rsidRPr="00ED59F9" w:rsidRDefault="00ED59F9" w:rsidP="00ED59F9">
            <w:pPr>
              <w:spacing w:after="0" w:line="240" w:lineRule="auto"/>
              <w:rPr>
                <w:rFonts w:ascii="Times New Roman" w:hAnsi="Times New Roman" w:cs="Times New Roman"/>
              </w:rPr>
            </w:pPr>
            <w:r w:rsidRPr="00ED59F9">
              <w:rPr>
                <w:rFonts w:ascii="Times New Roman" w:hAnsi="Times New Roman" w:cs="Times New Roman"/>
              </w:rPr>
              <w:t>• применять изученные элементы в одиночных играх.</w:t>
            </w:r>
          </w:p>
        </w:tc>
      </w:tr>
    </w:tbl>
    <w:p w:rsidR="00626AC3" w:rsidRDefault="00626AC3"/>
    <w:p w:rsidR="00626AC3" w:rsidRDefault="00626AC3"/>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410"/>
        <w:gridCol w:w="7229"/>
      </w:tblGrid>
      <w:tr w:rsidR="00D147BB" w:rsidRPr="003A0251" w:rsidTr="00335490">
        <w:tc>
          <w:tcPr>
            <w:tcW w:w="2410" w:type="dxa"/>
            <w:tcBorders>
              <w:top w:val="single" w:sz="1" w:space="0" w:color="000000"/>
              <w:left w:val="single" w:sz="1" w:space="0" w:color="000000"/>
              <w:bottom w:val="single" w:sz="1" w:space="0" w:color="000000"/>
            </w:tcBorders>
            <w:shd w:val="clear" w:color="auto" w:fill="auto"/>
          </w:tcPr>
          <w:p w:rsidR="00D147BB" w:rsidRPr="003A0251" w:rsidRDefault="00D147BB" w:rsidP="00335490">
            <w:pPr>
              <w:pStyle w:val="a3"/>
              <w:rPr>
                <w:b/>
                <w:bCs/>
                <w:sz w:val="22"/>
                <w:szCs w:val="22"/>
              </w:rPr>
            </w:pPr>
            <w:r w:rsidRPr="003A0251">
              <w:rPr>
                <w:b/>
                <w:sz w:val="22"/>
                <w:szCs w:val="22"/>
              </w:rPr>
              <w:lastRenderedPageBreak/>
              <w:t>Название курса</w:t>
            </w:r>
          </w:p>
        </w:tc>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D147BB" w:rsidRPr="003A0251" w:rsidRDefault="00D147BB" w:rsidP="00335490">
            <w:pPr>
              <w:pStyle w:val="a3"/>
              <w:snapToGrid w:val="0"/>
              <w:rPr>
                <w:sz w:val="22"/>
                <w:szCs w:val="22"/>
              </w:rPr>
            </w:pPr>
            <w:r w:rsidRPr="003A0251">
              <w:rPr>
                <w:b/>
                <w:bCs/>
                <w:sz w:val="22"/>
                <w:szCs w:val="22"/>
              </w:rPr>
              <w:t>Мир истории</w:t>
            </w:r>
          </w:p>
        </w:tc>
      </w:tr>
      <w:tr w:rsidR="00D147BB" w:rsidRPr="003A0251" w:rsidTr="00335490">
        <w:tc>
          <w:tcPr>
            <w:tcW w:w="2410" w:type="dxa"/>
            <w:tcBorders>
              <w:left w:val="single" w:sz="1" w:space="0" w:color="000000"/>
              <w:bottom w:val="single" w:sz="1" w:space="0" w:color="000000"/>
            </w:tcBorders>
            <w:shd w:val="clear" w:color="auto" w:fill="auto"/>
          </w:tcPr>
          <w:p w:rsidR="00D147BB" w:rsidRPr="003A0251" w:rsidRDefault="00D147BB" w:rsidP="00335490">
            <w:pPr>
              <w:pStyle w:val="a3"/>
              <w:rPr>
                <w:b/>
                <w:sz w:val="22"/>
                <w:szCs w:val="22"/>
              </w:rPr>
            </w:pPr>
            <w:r w:rsidRPr="003A0251">
              <w:rPr>
                <w:b/>
                <w:sz w:val="22"/>
                <w:szCs w:val="22"/>
              </w:rPr>
              <w:t>Класс</w:t>
            </w:r>
          </w:p>
        </w:tc>
        <w:tc>
          <w:tcPr>
            <w:tcW w:w="7229" w:type="dxa"/>
            <w:tcBorders>
              <w:left w:val="single" w:sz="1" w:space="0" w:color="000000"/>
              <w:bottom w:val="single" w:sz="1" w:space="0" w:color="000000"/>
              <w:right w:val="single" w:sz="1" w:space="0" w:color="000000"/>
            </w:tcBorders>
            <w:shd w:val="clear" w:color="auto" w:fill="auto"/>
          </w:tcPr>
          <w:p w:rsidR="00D147BB" w:rsidRPr="003A0251" w:rsidRDefault="00D147BB" w:rsidP="00335490">
            <w:pPr>
              <w:pStyle w:val="a3"/>
              <w:snapToGrid w:val="0"/>
              <w:rPr>
                <w:sz w:val="22"/>
                <w:szCs w:val="22"/>
              </w:rPr>
            </w:pPr>
            <w:r>
              <w:rPr>
                <w:sz w:val="22"/>
                <w:szCs w:val="22"/>
              </w:rPr>
              <w:t>5</w:t>
            </w:r>
            <w:r w:rsidRPr="003A0251">
              <w:rPr>
                <w:sz w:val="22"/>
                <w:szCs w:val="22"/>
              </w:rPr>
              <w:t xml:space="preserve"> класс</w:t>
            </w:r>
          </w:p>
        </w:tc>
      </w:tr>
      <w:tr w:rsidR="00D147BB" w:rsidRPr="003A0251" w:rsidTr="00335490">
        <w:tc>
          <w:tcPr>
            <w:tcW w:w="2410" w:type="dxa"/>
            <w:tcBorders>
              <w:left w:val="single" w:sz="1" w:space="0" w:color="000000"/>
              <w:bottom w:val="single" w:sz="1" w:space="0" w:color="000000"/>
            </w:tcBorders>
            <w:shd w:val="clear" w:color="auto" w:fill="auto"/>
          </w:tcPr>
          <w:p w:rsidR="00D147BB" w:rsidRPr="003A0251" w:rsidRDefault="00D147BB" w:rsidP="00335490">
            <w:pPr>
              <w:pStyle w:val="a3"/>
              <w:rPr>
                <w:b/>
                <w:sz w:val="22"/>
                <w:szCs w:val="22"/>
              </w:rPr>
            </w:pPr>
            <w:r w:rsidRPr="003A0251">
              <w:rPr>
                <w:b/>
                <w:sz w:val="22"/>
                <w:szCs w:val="22"/>
              </w:rPr>
              <w:t>Количество часов</w:t>
            </w:r>
          </w:p>
        </w:tc>
        <w:tc>
          <w:tcPr>
            <w:tcW w:w="7229" w:type="dxa"/>
            <w:tcBorders>
              <w:left w:val="single" w:sz="1" w:space="0" w:color="000000"/>
              <w:bottom w:val="single" w:sz="1" w:space="0" w:color="000000"/>
              <w:right w:val="single" w:sz="1" w:space="0" w:color="000000"/>
            </w:tcBorders>
            <w:shd w:val="clear" w:color="auto" w:fill="auto"/>
          </w:tcPr>
          <w:p w:rsidR="00D147BB" w:rsidRPr="003A0251" w:rsidRDefault="00D147BB" w:rsidP="00335490">
            <w:pPr>
              <w:pStyle w:val="a3"/>
              <w:snapToGrid w:val="0"/>
              <w:rPr>
                <w:sz w:val="22"/>
                <w:szCs w:val="22"/>
              </w:rPr>
            </w:pPr>
            <w:r>
              <w:rPr>
                <w:sz w:val="22"/>
                <w:szCs w:val="22"/>
              </w:rPr>
              <w:t>5</w:t>
            </w:r>
            <w:r w:rsidRPr="003A0251">
              <w:rPr>
                <w:sz w:val="22"/>
                <w:szCs w:val="22"/>
              </w:rPr>
              <w:t xml:space="preserve"> класс – 68 часов</w:t>
            </w:r>
          </w:p>
        </w:tc>
      </w:tr>
      <w:tr w:rsidR="00D147BB" w:rsidRPr="003A0251" w:rsidTr="00335490">
        <w:tc>
          <w:tcPr>
            <w:tcW w:w="2410" w:type="dxa"/>
            <w:tcBorders>
              <w:left w:val="single" w:sz="1" w:space="0" w:color="000000"/>
              <w:bottom w:val="single" w:sz="1" w:space="0" w:color="000000"/>
            </w:tcBorders>
            <w:shd w:val="clear" w:color="auto" w:fill="auto"/>
          </w:tcPr>
          <w:p w:rsidR="00D147BB" w:rsidRPr="003A0251" w:rsidRDefault="00D147BB" w:rsidP="00335490">
            <w:pPr>
              <w:pStyle w:val="a3"/>
              <w:rPr>
                <w:b/>
                <w:sz w:val="22"/>
                <w:szCs w:val="22"/>
              </w:rPr>
            </w:pPr>
            <w:r w:rsidRPr="003A0251">
              <w:rPr>
                <w:b/>
                <w:sz w:val="22"/>
                <w:szCs w:val="22"/>
              </w:rPr>
              <w:t>Цель курса</w:t>
            </w:r>
          </w:p>
        </w:tc>
        <w:tc>
          <w:tcPr>
            <w:tcW w:w="7229" w:type="dxa"/>
            <w:tcBorders>
              <w:left w:val="single" w:sz="1" w:space="0" w:color="000000"/>
              <w:bottom w:val="single" w:sz="1" w:space="0" w:color="000000"/>
              <w:right w:val="single" w:sz="1" w:space="0" w:color="000000"/>
            </w:tcBorders>
            <w:shd w:val="clear" w:color="auto" w:fill="auto"/>
          </w:tcPr>
          <w:p w:rsidR="004505D9" w:rsidRPr="002E0AB6" w:rsidRDefault="004505D9" w:rsidP="002E0AB6">
            <w:pPr>
              <w:pStyle w:val="ab"/>
              <w:spacing w:after="0" w:line="240" w:lineRule="auto"/>
              <w:ind w:left="0"/>
              <w:rPr>
                <w:rFonts w:ascii="Times New Roman" w:hAnsi="Times New Roman"/>
              </w:rPr>
            </w:pPr>
            <w:r w:rsidRPr="002E0AB6">
              <w:rPr>
                <w:rFonts w:ascii="Times New Roman" w:hAnsi="Times New Roman"/>
              </w:rPr>
              <w:t>- формирование основ музыкальной культуры;</w:t>
            </w:r>
          </w:p>
          <w:p w:rsidR="004505D9" w:rsidRPr="002E0AB6" w:rsidRDefault="004505D9" w:rsidP="002E0AB6">
            <w:pPr>
              <w:spacing w:after="0" w:line="240" w:lineRule="auto"/>
              <w:rPr>
                <w:rFonts w:ascii="Times New Roman" w:hAnsi="Times New Roman"/>
              </w:rPr>
            </w:pPr>
            <w:r w:rsidRPr="002E0AB6">
              <w:rPr>
                <w:rFonts w:ascii="Times New Roman" w:hAnsi="Times New Roman"/>
              </w:rPr>
              <w:t>- развитие интереса к музыке и музыкальным занятиям; музыкального слуха, чувства ритма, дикции, певческого голоса, музыкальной памяти, образного и ассоциативного мышления, воображения; учебно-творческих способностей в различных видах музыкальной деятельности;</w:t>
            </w:r>
          </w:p>
          <w:p w:rsidR="004505D9" w:rsidRPr="002E0AB6" w:rsidRDefault="004505D9" w:rsidP="002E0AB6">
            <w:pPr>
              <w:spacing w:after="0" w:line="240" w:lineRule="auto"/>
              <w:rPr>
                <w:rFonts w:ascii="Times New Roman" w:hAnsi="Times New Roman"/>
              </w:rPr>
            </w:pPr>
            <w:r w:rsidRPr="002E0AB6">
              <w:rPr>
                <w:rFonts w:ascii="Times New Roman" w:hAnsi="Times New Roman"/>
              </w:rPr>
              <w:t>- освоение музыкальных произведений и знаний о музыке;</w:t>
            </w:r>
          </w:p>
          <w:p w:rsidR="004505D9" w:rsidRPr="002E0AB6" w:rsidRDefault="004505D9" w:rsidP="002E0AB6">
            <w:pPr>
              <w:spacing w:after="0" w:line="240" w:lineRule="auto"/>
              <w:rPr>
                <w:rFonts w:ascii="Times New Roman" w:hAnsi="Times New Roman"/>
              </w:rPr>
            </w:pPr>
            <w:r w:rsidRPr="002E0AB6">
              <w:rPr>
                <w:rFonts w:ascii="Times New Roman" w:hAnsi="Times New Roman"/>
              </w:rPr>
              <w:t>- овладение практическими умениями и навыками в учебно-творческой деятельности: пении, слушании музыки, игре на музыкальных инструментах, музыкально-ритмическом движении;</w:t>
            </w:r>
          </w:p>
          <w:p w:rsidR="00D147BB" w:rsidRPr="002E0AB6" w:rsidRDefault="004505D9" w:rsidP="002E0AB6">
            <w:pPr>
              <w:spacing w:after="0" w:line="240" w:lineRule="auto"/>
              <w:rPr>
                <w:rFonts w:ascii="Times New Roman" w:hAnsi="Times New Roman"/>
              </w:rPr>
            </w:pPr>
            <w:r w:rsidRPr="002E0AB6">
              <w:rPr>
                <w:rFonts w:ascii="Times New Roman" w:hAnsi="Times New Roman"/>
              </w:rPr>
              <w:t>- воспитание музыкального вкуса; нравственных и эстетических чувств: любви к ближнему, к своему народу, к Родине; уважения к истории, традициям, музыкальной культуре разных стран мира; эмоционально-ценностного отношения к искусству.</w:t>
            </w:r>
          </w:p>
        </w:tc>
      </w:tr>
      <w:tr w:rsidR="00D147BB" w:rsidRPr="003A0251" w:rsidTr="00335490">
        <w:tc>
          <w:tcPr>
            <w:tcW w:w="2410" w:type="dxa"/>
            <w:tcBorders>
              <w:left w:val="single" w:sz="1" w:space="0" w:color="000000"/>
              <w:bottom w:val="single" w:sz="4" w:space="0" w:color="auto"/>
            </w:tcBorders>
            <w:shd w:val="clear" w:color="auto" w:fill="auto"/>
          </w:tcPr>
          <w:p w:rsidR="00D147BB" w:rsidRPr="003A0251" w:rsidRDefault="00D147BB" w:rsidP="00335490">
            <w:pPr>
              <w:pStyle w:val="a3"/>
              <w:rPr>
                <w:b/>
                <w:sz w:val="22"/>
                <w:szCs w:val="22"/>
              </w:rPr>
            </w:pPr>
            <w:r w:rsidRPr="003A0251">
              <w:rPr>
                <w:b/>
                <w:sz w:val="22"/>
                <w:szCs w:val="22"/>
              </w:rPr>
              <w:t>Структура курса</w:t>
            </w:r>
          </w:p>
        </w:tc>
        <w:tc>
          <w:tcPr>
            <w:tcW w:w="7229" w:type="dxa"/>
            <w:tcBorders>
              <w:left w:val="single" w:sz="1" w:space="0" w:color="000000"/>
              <w:bottom w:val="single" w:sz="4" w:space="0" w:color="auto"/>
              <w:right w:val="single" w:sz="1" w:space="0" w:color="000000"/>
            </w:tcBorders>
            <w:shd w:val="clear" w:color="auto" w:fill="auto"/>
          </w:tcPr>
          <w:p w:rsidR="00D817E8" w:rsidRPr="002E0AB6" w:rsidRDefault="00D817E8" w:rsidP="002E0AB6">
            <w:pPr>
              <w:pStyle w:val="WW-"/>
              <w:spacing w:after="0" w:line="240" w:lineRule="auto"/>
              <w:jc w:val="both"/>
              <w:rPr>
                <w:rFonts w:ascii="Times New Roman" w:hAnsi="Times New Roman"/>
                <w:color w:val="auto"/>
                <w:sz w:val="22"/>
                <w:szCs w:val="22"/>
              </w:rPr>
            </w:pPr>
            <w:r w:rsidRPr="002E0AB6">
              <w:rPr>
                <w:rFonts w:ascii="Times New Roman" w:hAnsi="Times New Roman"/>
                <w:color w:val="auto"/>
                <w:sz w:val="22"/>
                <w:szCs w:val="22"/>
              </w:rPr>
              <w:t xml:space="preserve">Восприятие (слушание) музыки </w:t>
            </w:r>
          </w:p>
          <w:p w:rsidR="00D817E8" w:rsidRPr="002E0AB6" w:rsidRDefault="00D817E8" w:rsidP="002E0AB6">
            <w:pPr>
              <w:pStyle w:val="WW-"/>
              <w:spacing w:after="0" w:line="240" w:lineRule="auto"/>
              <w:jc w:val="both"/>
              <w:rPr>
                <w:rFonts w:ascii="Times New Roman" w:hAnsi="Times New Roman"/>
                <w:color w:val="auto"/>
                <w:sz w:val="22"/>
                <w:szCs w:val="22"/>
              </w:rPr>
            </w:pPr>
            <w:r w:rsidRPr="002E0AB6">
              <w:rPr>
                <w:rFonts w:ascii="Times New Roman" w:hAnsi="Times New Roman"/>
                <w:color w:val="auto"/>
                <w:sz w:val="22"/>
                <w:szCs w:val="22"/>
              </w:rPr>
              <w:t xml:space="preserve">Хоровое пение </w:t>
            </w:r>
          </w:p>
          <w:p w:rsidR="00D817E8" w:rsidRPr="002E0AB6" w:rsidRDefault="00D817E8" w:rsidP="002E0AB6">
            <w:pPr>
              <w:pStyle w:val="WW-"/>
              <w:spacing w:after="0" w:line="240" w:lineRule="auto"/>
              <w:jc w:val="both"/>
              <w:rPr>
                <w:rFonts w:ascii="Times New Roman" w:hAnsi="Times New Roman"/>
                <w:color w:val="auto"/>
                <w:sz w:val="22"/>
                <w:szCs w:val="22"/>
              </w:rPr>
            </w:pPr>
            <w:r w:rsidRPr="002E0AB6">
              <w:rPr>
                <w:rFonts w:ascii="Times New Roman" w:hAnsi="Times New Roman"/>
                <w:color w:val="auto"/>
                <w:sz w:val="22"/>
                <w:szCs w:val="22"/>
              </w:rPr>
              <w:t xml:space="preserve">Игра на музыкальных инструментах детского оркестра (музыкально-ритмическая работа) </w:t>
            </w:r>
          </w:p>
          <w:p w:rsidR="00D147BB" w:rsidRPr="002E0AB6" w:rsidRDefault="00D817E8" w:rsidP="002E0AB6">
            <w:pPr>
              <w:pStyle w:val="WW-"/>
              <w:spacing w:after="0" w:line="240" w:lineRule="auto"/>
              <w:jc w:val="both"/>
              <w:rPr>
                <w:color w:val="000000"/>
                <w:sz w:val="22"/>
                <w:szCs w:val="22"/>
              </w:rPr>
            </w:pPr>
            <w:r w:rsidRPr="002E0AB6">
              <w:rPr>
                <w:rFonts w:ascii="Times New Roman" w:hAnsi="Times New Roman"/>
                <w:color w:val="auto"/>
                <w:sz w:val="22"/>
                <w:szCs w:val="22"/>
              </w:rPr>
              <w:t>Элементы музыкальной грамоты</w:t>
            </w:r>
          </w:p>
        </w:tc>
      </w:tr>
      <w:tr w:rsidR="00D147BB" w:rsidRPr="003A0251" w:rsidTr="00335490">
        <w:tc>
          <w:tcPr>
            <w:tcW w:w="2410" w:type="dxa"/>
            <w:tcBorders>
              <w:top w:val="single" w:sz="4" w:space="0" w:color="auto"/>
              <w:left w:val="single" w:sz="4" w:space="0" w:color="auto"/>
              <w:bottom w:val="single" w:sz="4" w:space="0" w:color="auto"/>
              <w:right w:val="single" w:sz="4" w:space="0" w:color="auto"/>
            </w:tcBorders>
            <w:shd w:val="clear" w:color="auto" w:fill="auto"/>
          </w:tcPr>
          <w:p w:rsidR="00D147BB" w:rsidRPr="003A0251" w:rsidRDefault="00D147BB" w:rsidP="00335490">
            <w:pPr>
              <w:pStyle w:val="a3"/>
              <w:rPr>
                <w:b/>
                <w:sz w:val="22"/>
                <w:szCs w:val="22"/>
              </w:rPr>
            </w:pPr>
            <w:r w:rsidRPr="003A0251">
              <w:rPr>
                <w:rFonts w:eastAsia="HiddenHorzOCR"/>
                <w:b/>
                <w:sz w:val="22"/>
                <w:szCs w:val="22"/>
              </w:rPr>
              <w:t>Основные требования к знаниям и умениям учащихся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2E0AB6" w:rsidRPr="002E0AB6" w:rsidRDefault="002E0AB6" w:rsidP="002E0AB6">
            <w:pPr>
              <w:pStyle w:val="WW-"/>
              <w:spacing w:after="0" w:line="240" w:lineRule="auto"/>
              <w:jc w:val="both"/>
              <w:rPr>
                <w:rFonts w:ascii="Times New Roman" w:hAnsi="Times New Roman"/>
                <w:sz w:val="22"/>
                <w:szCs w:val="22"/>
              </w:rPr>
            </w:pPr>
            <w:r w:rsidRPr="002E0AB6">
              <w:rPr>
                <w:rFonts w:ascii="Times New Roman" w:hAnsi="Times New Roman"/>
                <w:sz w:val="22"/>
                <w:szCs w:val="22"/>
              </w:rPr>
              <w:t xml:space="preserve">Учащиеся должны знать: </w:t>
            </w:r>
          </w:p>
          <w:p w:rsidR="002E0AB6" w:rsidRPr="002E0AB6" w:rsidRDefault="002E0AB6" w:rsidP="002E0AB6">
            <w:pPr>
              <w:pStyle w:val="WW-"/>
              <w:spacing w:after="0" w:line="240" w:lineRule="auto"/>
              <w:jc w:val="both"/>
              <w:rPr>
                <w:rFonts w:ascii="Times New Roman" w:hAnsi="Times New Roman"/>
                <w:sz w:val="22"/>
                <w:szCs w:val="22"/>
              </w:rPr>
            </w:pPr>
            <w:r w:rsidRPr="002E0AB6">
              <w:rPr>
                <w:rFonts w:ascii="Times New Roman" w:hAnsi="Times New Roman"/>
                <w:sz w:val="22"/>
                <w:szCs w:val="22"/>
              </w:rPr>
              <w:t>1 уровень</w:t>
            </w:r>
          </w:p>
          <w:p w:rsidR="002E0AB6" w:rsidRPr="002E0AB6" w:rsidRDefault="002E0AB6" w:rsidP="002E0AB6">
            <w:pPr>
              <w:pStyle w:val="WW-"/>
              <w:numPr>
                <w:ilvl w:val="0"/>
                <w:numId w:val="24"/>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Содержание изученных песен.</w:t>
            </w:r>
          </w:p>
          <w:p w:rsidR="002E0AB6" w:rsidRPr="002E0AB6" w:rsidRDefault="002E0AB6" w:rsidP="002E0AB6">
            <w:pPr>
              <w:pStyle w:val="WW-"/>
              <w:numPr>
                <w:ilvl w:val="0"/>
                <w:numId w:val="24"/>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особенности музыкального языка народной песни,</w:t>
            </w:r>
          </w:p>
          <w:p w:rsidR="002E0AB6" w:rsidRPr="002E0AB6" w:rsidRDefault="002E0AB6" w:rsidP="002E0AB6">
            <w:pPr>
              <w:pStyle w:val="WW-"/>
              <w:numPr>
                <w:ilvl w:val="0"/>
                <w:numId w:val="24"/>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 xml:space="preserve"> виды русских народных песен (колыбельная, хороводная, плясовая, трудовая, солдатская, лирическая, частушки)</w:t>
            </w:r>
          </w:p>
          <w:p w:rsidR="002E0AB6" w:rsidRPr="002E0AB6" w:rsidRDefault="002E0AB6" w:rsidP="002E0AB6">
            <w:pPr>
              <w:pStyle w:val="WW-"/>
              <w:numPr>
                <w:ilvl w:val="0"/>
                <w:numId w:val="24"/>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значение динамических оттенков (форте – громко, пиано – тихо);</w:t>
            </w:r>
          </w:p>
          <w:p w:rsidR="002E0AB6" w:rsidRPr="002E0AB6" w:rsidRDefault="002E0AB6" w:rsidP="002E0AB6">
            <w:pPr>
              <w:pStyle w:val="WW-"/>
              <w:numPr>
                <w:ilvl w:val="0"/>
                <w:numId w:val="24"/>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народные инструменты и их звучание (баян, гусли, гармонь, трещотка, деревянные ложки, балалайка);</w:t>
            </w:r>
          </w:p>
          <w:p w:rsidR="002E0AB6" w:rsidRPr="002E0AB6" w:rsidRDefault="002E0AB6" w:rsidP="002E0AB6">
            <w:pPr>
              <w:pStyle w:val="WW-"/>
              <w:numPr>
                <w:ilvl w:val="0"/>
                <w:numId w:val="24"/>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особенности мелодического голосоведения (плавно, отрывисто, скачкообразно).</w:t>
            </w:r>
          </w:p>
          <w:p w:rsidR="002E0AB6" w:rsidRPr="002E0AB6" w:rsidRDefault="002E0AB6" w:rsidP="002E0AB6">
            <w:pPr>
              <w:pStyle w:val="WW-"/>
              <w:spacing w:after="0" w:line="240" w:lineRule="auto"/>
              <w:jc w:val="both"/>
              <w:rPr>
                <w:rFonts w:ascii="Times New Roman" w:hAnsi="Times New Roman"/>
                <w:sz w:val="22"/>
                <w:szCs w:val="22"/>
              </w:rPr>
            </w:pPr>
            <w:r w:rsidRPr="002E0AB6">
              <w:rPr>
                <w:rFonts w:ascii="Times New Roman" w:hAnsi="Times New Roman"/>
                <w:sz w:val="22"/>
                <w:szCs w:val="22"/>
              </w:rPr>
              <w:t xml:space="preserve">      2 уровень</w:t>
            </w:r>
          </w:p>
          <w:p w:rsidR="002E0AB6" w:rsidRPr="002E0AB6" w:rsidRDefault="002E0AB6" w:rsidP="002E0AB6">
            <w:pPr>
              <w:pStyle w:val="WW-"/>
              <w:numPr>
                <w:ilvl w:val="0"/>
                <w:numId w:val="24"/>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Содержание изученных песен.</w:t>
            </w:r>
          </w:p>
          <w:p w:rsidR="002E0AB6" w:rsidRPr="002E0AB6" w:rsidRDefault="002E0AB6" w:rsidP="002E0AB6">
            <w:pPr>
              <w:pStyle w:val="WW-"/>
              <w:numPr>
                <w:ilvl w:val="0"/>
                <w:numId w:val="24"/>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 xml:space="preserve">Некоторые виды русских народных песен </w:t>
            </w:r>
          </w:p>
          <w:p w:rsidR="002E0AB6" w:rsidRPr="002E0AB6" w:rsidRDefault="002E0AB6" w:rsidP="002E0AB6">
            <w:pPr>
              <w:pStyle w:val="WW-"/>
              <w:numPr>
                <w:ilvl w:val="0"/>
                <w:numId w:val="24"/>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детские песни для исполнения (с помощью учителя);</w:t>
            </w:r>
          </w:p>
          <w:p w:rsidR="002E0AB6" w:rsidRPr="002E0AB6" w:rsidRDefault="002E0AB6" w:rsidP="002E0AB6">
            <w:pPr>
              <w:pStyle w:val="WW-"/>
              <w:numPr>
                <w:ilvl w:val="0"/>
                <w:numId w:val="24"/>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народ</w:t>
            </w:r>
            <w:r w:rsidR="00886296">
              <w:rPr>
                <w:rFonts w:ascii="Times New Roman" w:hAnsi="Times New Roman"/>
                <w:sz w:val="22"/>
                <w:szCs w:val="22"/>
              </w:rPr>
              <w:t>ные инструменты и их звучание (</w:t>
            </w:r>
            <w:r w:rsidRPr="002E0AB6">
              <w:rPr>
                <w:rFonts w:ascii="Times New Roman" w:hAnsi="Times New Roman"/>
                <w:sz w:val="22"/>
                <w:szCs w:val="22"/>
              </w:rPr>
              <w:t>гусли,  гармонь, деревянные ложки, балалайка)</w:t>
            </w:r>
          </w:p>
          <w:p w:rsidR="002E0AB6" w:rsidRPr="002E0AB6" w:rsidRDefault="002E0AB6" w:rsidP="002E0AB6">
            <w:pPr>
              <w:pStyle w:val="WW-"/>
              <w:spacing w:after="0" w:line="240" w:lineRule="auto"/>
              <w:jc w:val="both"/>
              <w:rPr>
                <w:rFonts w:ascii="Times New Roman" w:hAnsi="Times New Roman"/>
                <w:sz w:val="22"/>
                <w:szCs w:val="22"/>
              </w:rPr>
            </w:pPr>
            <w:r w:rsidRPr="002E0AB6">
              <w:rPr>
                <w:rFonts w:ascii="Times New Roman" w:hAnsi="Times New Roman"/>
                <w:sz w:val="22"/>
                <w:szCs w:val="22"/>
              </w:rPr>
              <w:t>Учащиеся должны уметь:</w:t>
            </w:r>
          </w:p>
          <w:p w:rsidR="002E0AB6" w:rsidRPr="002E0AB6" w:rsidRDefault="002E0AB6" w:rsidP="002E0AB6">
            <w:pPr>
              <w:pStyle w:val="WW-"/>
              <w:spacing w:after="0" w:line="240" w:lineRule="auto"/>
              <w:jc w:val="both"/>
              <w:rPr>
                <w:rFonts w:ascii="Times New Roman" w:hAnsi="Times New Roman"/>
                <w:sz w:val="22"/>
                <w:szCs w:val="22"/>
              </w:rPr>
            </w:pPr>
            <w:r w:rsidRPr="002E0AB6">
              <w:rPr>
                <w:rFonts w:ascii="Times New Roman" w:hAnsi="Times New Roman"/>
                <w:sz w:val="22"/>
                <w:szCs w:val="22"/>
              </w:rPr>
              <w:t xml:space="preserve">   1 уровень</w:t>
            </w:r>
          </w:p>
          <w:p w:rsidR="002E0AB6" w:rsidRPr="002E0AB6" w:rsidRDefault="002E0AB6" w:rsidP="002E0AB6">
            <w:pPr>
              <w:pStyle w:val="WW-"/>
              <w:numPr>
                <w:ilvl w:val="0"/>
                <w:numId w:val="23"/>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Спеть в характерной манере изученные песни.</w:t>
            </w:r>
          </w:p>
          <w:p w:rsidR="002E0AB6" w:rsidRPr="002E0AB6" w:rsidRDefault="002E0AB6" w:rsidP="002E0AB6">
            <w:pPr>
              <w:pStyle w:val="WW-"/>
              <w:numPr>
                <w:ilvl w:val="0"/>
                <w:numId w:val="23"/>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Петь в ансамбле с классом, слушая одноклассников.</w:t>
            </w:r>
          </w:p>
          <w:p w:rsidR="002E0AB6" w:rsidRPr="002E0AB6" w:rsidRDefault="002E0AB6" w:rsidP="002E0AB6">
            <w:pPr>
              <w:pStyle w:val="WW-"/>
              <w:numPr>
                <w:ilvl w:val="0"/>
                <w:numId w:val="23"/>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Исполнять песню без сопровождения.</w:t>
            </w:r>
          </w:p>
          <w:p w:rsidR="002E0AB6" w:rsidRPr="002E0AB6" w:rsidRDefault="002E0AB6" w:rsidP="002E0AB6">
            <w:pPr>
              <w:pStyle w:val="WW-"/>
              <w:numPr>
                <w:ilvl w:val="0"/>
                <w:numId w:val="23"/>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Пользоваться приемами игры на детских шумовых инструмент</w:t>
            </w:r>
          </w:p>
          <w:p w:rsidR="002E0AB6" w:rsidRPr="002E0AB6" w:rsidRDefault="002E0AB6" w:rsidP="002E0AB6">
            <w:pPr>
              <w:pStyle w:val="WW-"/>
              <w:spacing w:after="0" w:line="240" w:lineRule="auto"/>
              <w:jc w:val="both"/>
              <w:rPr>
                <w:rFonts w:ascii="Times New Roman" w:hAnsi="Times New Roman"/>
                <w:sz w:val="22"/>
                <w:szCs w:val="22"/>
              </w:rPr>
            </w:pPr>
            <w:r w:rsidRPr="002E0AB6">
              <w:rPr>
                <w:rFonts w:ascii="Times New Roman" w:hAnsi="Times New Roman"/>
                <w:sz w:val="22"/>
                <w:szCs w:val="22"/>
              </w:rPr>
              <w:t xml:space="preserve">   2 уровень</w:t>
            </w:r>
          </w:p>
          <w:p w:rsidR="002E0AB6" w:rsidRPr="002E0AB6" w:rsidRDefault="002E0AB6" w:rsidP="002E0AB6">
            <w:pPr>
              <w:pStyle w:val="WW-"/>
              <w:numPr>
                <w:ilvl w:val="0"/>
                <w:numId w:val="23"/>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Спеть в характерной манере некоторые (1-2) изученные песни.</w:t>
            </w:r>
          </w:p>
          <w:p w:rsidR="002E0AB6" w:rsidRPr="002E0AB6" w:rsidRDefault="002E0AB6" w:rsidP="002E0AB6">
            <w:pPr>
              <w:pStyle w:val="WW-"/>
              <w:numPr>
                <w:ilvl w:val="0"/>
                <w:numId w:val="23"/>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Петь в ансамбле с классом, слушая одноклассников.</w:t>
            </w:r>
          </w:p>
          <w:p w:rsidR="002E0AB6" w:rsidRPr="002E0AB6" w:rsidRDefault="002E0AB6" w:rsidP="002E0AB6">
            <w:pPr>
              <w:pStyle w:val="WW-"/>
              <w:numPr>
                <w:ilvl w:val="0"/>
                <w:numId w:val="23"/>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Исполнять песню в ансамбле с классом, слушая одноклассников</w:t>
            </w:r>
          </w:p>
          <w:p w:rsidR="002E0AB6" w:rsidRPr="002E0AB6" w:rsidRDefault="002E0AB6" w:rsidP="002E0AB6">
            <w:pPr>
              <w:pStyle w:val="WW-"/>
              <w:numPr>
                <w:ilvl w:val="0"/>
                <w:numId w:val="23"/>
              </w:numPr>
              <w:spacing w:after="0" w:line="240" w:lineRule="auto"/>
              <w:ind w:left="0" w:firstLine="0"/>
              <w:jc w:val="both"/>
              <w:rPr>
                <w:rFonts w:ascii="Times New Roman" w:hAnsi="Times New Roman"/>
                <w:sz w:val="22"/>
                <w:szCs w:val="22"/>
              </w:rPr>
            </w:pPr>
            <w:r w:rsidRPr="002E0AB6">
              <w:rPr>
                <w:rFonts w:ascii="Times New Roman" w:hAnsi="Times New Roman"/>
                <w:sz w:val="22"/>
                <w:szCs w:val="22"/>
              </w:rPr>
              <w:t>Ясно и  четко произносить слова в песнях.</w:t>
            </w:r>
          </w:p>
          <w:p w:rsidR="00D147BB" w:rsidRPr="002E0AB6" w:rsidRDefault="002E0AB6" w:rsidP="002E0AB6">
            <w:pPr>
              <w:pStyle w:val="WW-"/>
              <w:spacing w:after="0" w:line="240" w:lineRule="auto"/>
              <w:jc w:val="both"/>
              <w:rPr>
                <w:rFonts w:ascii="Times New Roman" w:hAnsi="Times New Roman"/>
                <w:sz w:val="22"/>
                <w:szCs w:val="22"/>
              </w:rPr>
            </w:pPr>
            <w:r w:rsidRPr="002E0AB6">
              <w:rPr>
                <w:rFonts w:ascii="Times New Roman" w:hAnsi="Times New Roman"/>
                <w:sz w:val="22"/>
                <w:szCs w:val="22"/>
              </w:rPr>
              <w:t>Пользоваться приемами игры на детских шумовых инструмент.</w:t>
            </w:r>
          </w:p>
        </w:tc>
      </w:tr>
    </w:tbl>
    <w:p w:rsidR="00626AC3" w:rsidRDefault="00626AC3"/>
    <w:p w:rsidR="00881E20" w:rsidRDefault="00881E20"/>
    <w:tbl>
      <w:tblPr>
        <w:tblW w:w="10207" w:type="dxa"/>
        <w:tblInd w:w="-654" w:type="dxa"/>
        <w:tblLayout w:type="fixed"/>
        <w:tblCellMar>
          <w:top w:w="55" w:type="dxa"/>
          <w:left w:w="55" w:type="dxa"/>
          <w:bottom w:w="55" w:type="dxa"/>
          <w:right w:w="55" w:type="dxa"/>
        </w:tblCellMar>
        <w:tblLook w:val="0000" w:firstRow="0" w:lastRow="0" w:firstColumn="0" w:lastColumn="0" w:noHBand="0" w:noVBand="0"/>
      </w:tblPr>
      <w:tblGrid>
        <w:gridCol w:w="1843"/>
        <w:gridCol w:w="8364"/>
      </w:tblGrid>
      <w:tr w:rsidR="009A26A9" w:rsidRPr="003A0251" w:rsidTr="001B3EF4">
        <w:tc>
          <w:tcPr>
            <w:tcW w:w="1843" w:type="dxa"/>
            <w:tcBorders>
              <w:top w:val="single" w:sz="1" w:space="0" w:color="000000"/>
              <w:left w:val="single" w:sz="1" w:space="0" w:color="000000"/>
              <w:bottom w:val="single" w:sz="1" w:space="0" w:color="000000"/>
            </w:tcBorders>
            <w:shd w:val="clear" w:color="auto" w:fill="auto"/>
          </w:tcPr>
          <w:p w:rsidR="009A26A9" w:rsidRPr="003A0251" w:rsidRDefault="009A26A9" w:rsidP="00590BF6">
            <w:pPr>
              <w:pStyle w:val="a3"/>
              <w:rPr>
                <w:b/>
                <w:bCs/>
                <w:sz w:val="22"/>
                <w:szCs w:val="22"/>
              </w:rPr>
            </w:pPr>
            <w:r w:rsidRPr="003A0251">
              <w:rPr>
                <w:b/>
                <w:sz w:val="22"/>
                <w:szCs w:val="22"/>
              </w:rPr>
              <w:lastRenderedPageBreak/>
              <w:t>Название курса</w:t>
            </w:r>
          </w:p>
        </w:tc>
        <w:tc>
          <w:tcPr>
            <w:tcW w:w="8364" w:type="dxa"/>
            <w:tcBorders>
              <w:top w:val="single" w:sz="1" w:space="0" w:color="000000"/>
              <w:left w:val="single" w:sz="1" w:space="0" w:color="000000"/>
              <w:bottom w:val="single" w:sz="1" w:space="0" w:color="000000"/>
              <w:right w:val="single" w:sz="1" w:space="0" w:color="000000"/>
            </w:tcBorders>
            <w:shd w:val="clear" w:color="auto" w:fill="auto"/>
          </w:tcPr>
          <w:p w:rsidR="009A26A9" w:rsidRPr="001B3EF4" w:rsidRDefault="009A26A9" w:rsidP="009A26A9">
            <w:pPr>
              <w:pStyle w:val="a3"/>
              <w:snapToGrid w:val="0"/>
              <w:rPr>
                <w:sz w:val="18"/>
                <w:szCs w:val="18"/>
              </w:rPr>
            </w:pPr>
            <w:r w:rsidRPr="001B3EF4">
              <w:rPr>
                <w:b/>
                <w:bCs/>
                <w:sz w:val="18"/>
                <w:szCs w:val="18"/>
              </w:rPr>
              <w:t xml:space="preserve">Технология (столярное дело </w:t>
            </w:r>
            <w:r w:rsidR="001B20E0" w:rsidRPr="001B3EF4">
              <w:rPr>
                <w:b/>
                <w:bCs/>
                <w:sz w:val="18"/>
                <w:szCs w:val="18"/>
              </w:rPr>
              <w:t>–</w:t>
            </w:r>
            <w:r w:rsidRPr="001B3EF4">
              <w:rPr>
                <w:b/>
                <w:bCs/>
                <w:sz w:val="18"/>
                <w:szCs w:val="18"/>
              </w:rPr>
              <w:t xml:space="preserve"> </w:t>
            </w:r>
            <w:r w:rsidR="001B20E0" w:rsidRPr="001B3EF4">
              <w:rPr>
                <w:b/>
                <w:bCs/>
                <w:sz w:val="18"/>
                <w:szCs w:val="18"/>
              </w:rPr>
              <w:t>резьба по дереву</w:t>
            </w:r>
            <w:r w:rsidRPr="001B3EF4">
              <w:rPr>
                <w:b/>
                <w:bCs/>
                <w:sz w:val="18"/>
                <w:szCs w:val="18"/>
              </w:rPr>
              <w:t>)</w:t>
            </w:r>
          </w:p>
        </w:tc>
      </w:tr>
      <w:tr w:rsidR="009A26A9" w:rsidRPr="003A0251" w:rsidTr="001B3EF4">
        <w:tc>
          <w:tcPr>
            <w:tcW w:w="1843" w:type="dxa"/>
            <w:tcBorders>
              <w:left w:val="single" w:sz="1" w:space="0" w:color="000000"/>
              <w:bottom w:val="single" w:sz="1" w:space="0" w:color="000000"/>
            </w:tcBorders>
            <w:shd w:val="clear" w:color="auto" w:fill="auto"/>
          </w:tcPr>
          <w:p w:rsidR="009A26A9" w:rsidRPr="003A0251" w:rsidRDefault="009A26A9" w:rsidP="00590BF6">
            <w:pPr>
              <w:pStyle w:val="a3"/>
              <w:rPr>
                <w:b/>
                <w:sz w:val="22"/>
                <w:szCs w:val="22"/>
              </w:rPr>
            </w:pPr>
            <w:r w:rsidRPr="003A0251">
              <w:rPr>
                <w:b/>
                <w:sz w:val="22"/>
                <w:szCs w:val="22"/>
              </w:rPr>
              <w:t>Класс</w:t>
            </w:r>
          </w:p>
        </w:tc>
        <w:tc>
          <w:tcPr>
            <w:tcW w:w="8364" w:type="dxa"/>
            <w:tcBorders>
              <w:left w:val="single" w:sz="1" w:space="0" w:color="000000"/>
              <w:bottom w:val="single" w:sz="1" w:space="0" w:color="000000"/>
              <w:right w:val="single" w:sz="1" w:space="0" w:color="000000"/>
            </w:tcBorders>
            <w:shd w:val="clear" w:color="auto" w:fill="auto"/>
          </w:tcPr>
          <w:p w:rsidR="009A26A9" w:rsidRPr="001B3EF4" w:rsidRDefault="009A26A9" w:rsidP="00590BF6">
            <w:pPr>
              <w:pStyle w:val="a3"/>
              <w:snapToGrid w:val="0"/>
              <w:rPr>
                <w:sz w:val="18"/>
                <w:szCs w:val="18"/>
              </w:rPr>
            </w:pPr>
            <w:r w:rsidRPr="001B3EF4">
              <w:rPr>
                <w:sz w:val="18"/>
                <w:szCs w:val="18"/>
              </w:rPr>
              <w:t>5 – 9  класс</w:t>
            </w:r>
          </w:p>
        </w:tc>
      </w:tr>
      <w:tr w:rsidR="009A26A9" w:rsidRPr="003A0251" w:rsidTr="001B3EF4">
        <w:tc>
          <w:tcPr>
            <w:tcW w:w="1843" w:type="dxa"/>
            <w:tcBorders>
              <w:left w:val="single" w:sz="1" w:space="0" w:color="000000"/>
              <w:bottom w:val="single" w:sz="1" w:space="0" w:color="000000"/>
            </w:tcBorders>
            <w:shd w:val="clear" w:color="auto" w:fill="auto"/>
          </w:tcPr>
          <w:p w:rsidR="009A26A9" w:rsidRPr="003A0251" w:rsidRDefault="009A26A9" w:rsidP="00590BF6">
            <w:pPr>
              <w:pStyle w:val="a3"/>
              <w:rPr>
                <w:b/>
                <w:sz w:val="22"/>
                <w:szCs w:val="22"/>
              </w:rPr>
            </w:pPr>
            <w:r w:rsidRPr="003A0251">
              <w:rPr>
                <w:b/>
                <w:sz w:val="22"/>
                <w:szCs w:val="22"/>
              </w:rPr>
              <w:t>Количество часов</w:t>
            </w:r>
          </w:p>
        </w:tc>
        <w:tc>
          <w:tcPr>
            <w:tcW w:w="8364" w:type="dxa"/>
            <w:tcBorders>
              <w:left w:val="single" w:sz="1" w:space="0" w:color="000000"/>
              <w:bottom w:val="single" w:sz="1" w:space="0" w:color="000000"/>
              <w:right w:val="single" w:sz="1" w:space="0" w:color="000000"/>
            </w:tcBorders>
            <w:shd w:val="clear" w:color="auto" w:fill="auto"/>
          </w:tcPr>
          <w:p w:rsidR="009A26A9" w:rsidRPr="001B3EF4" w:rsidRDefault="009A26A9" w:rsidP="00590BF6">
            <w:pPr>
              <w:pStyle w:val="a3"/>
              <w:snapToGrid w:val="0"/>
              <w:rPr>
                <w:sz w:val="18"/>
                <w:szCs w:val="18"/>
              </w:rPr>
            </w:pPr>
            <w:r w:rsidRPr="001B3EF4">
              <w:rPr>
                <w:sz w:val="18"/>
                <w:szCs w:val="18"/>
              </w:rPr>
              <w:t>5, 6 класс – 204 часа, 7, 8 класс – 238 часов, 9 класс – 272 часа</w:t>
            </w:r>
          </w:p>
        </w:tc>
      </w:tr>
      <w:tr w:rsidR="009A26A9" w:rsidRPr="003A0251" w:rsidTr="001B3EF4">
        <w:tc>
          <w:tcPr>
            <w:tcW w:w="1843" w:type="dxa"/>
            <w:tcBorders>
              <w:left w:val="single" w:sz="1" w:space="0" w:color="000000"/>
              <w:bottom w:val="single" w:sz="1" w:space="0" w:color="000000"/>
            </w:tcBorders>
            <w:shd w:val="clear" w:color="auto" w:fill="auto"/>
          </w:tcPr>
          <w:p w:rsidR="009A26A9" w:rsidRPr="003A0251" w:rsidRDefault="009A26A9" w:rsidP="00590BF6">
            <w:pPr>
              <w:pStyle w:val="a3"/>
              <w:rPr>
                <w:b/>
                <w:sz w:val="22"/>
                <w:szCs w:val="22"/>
              </w:rPr>
            </w:pPr>
            <w:r w:rsidRPr="003A0251">
              <w:rPr>
                <w:b/>
                <w:sz w:val="22"/>
                <w:szCs w:val="22"/>
              </w:rPr>
              <w:t>Цель курса</w:t>
            </w:r>
          </w:p>
        </w:tc>
        <w:tc>
          <w:tcPr>
            <w:tcW w:w="8364" w:type="dxa"/>
            <w:tcBorders>
              <w:left w:val="single" w:sz="1" w:space="0" w:color="000000"/>
              <w:bottom w:val="single" w:sz="1" w:space="0" w:color="000000"/>
              <w:right w:val="single" w:sz="1" w:space="0" w:color="000000"/>
            </w:tcBorders>
            <w:shd w:val="clear" w:color="auto" w:fill="auto"/>
          </w:tcPr>
          <w:p w:rsidR="009A26A9" w:rsidRPr="001B3EF4" w:rsidRDefault="009A26A9" w:rsidP="00590BF6">
            <w:pPr>
              <w:spacing w:after="0" w:line="240" w:lineRule="auto"/>
              <w:jc w:val="both"/>
              <w:rPr>
                <w:rFonts w:ascii="Times New Roman" w:hAnsi="Times New Roman"/>
                <w:sz w:val="18"/>
                <w:szCs w:val="18"/>
              </w:rPr>
            </w:pPr>
            <w:r w:rsidRPr="001B3EF4">
              <w:rPr>
                <w:rFonts w:ascii="Times New Roman" w:hAnsi="Times New Roman"/>
                <w:sz w:val="18"/>
                <w:szCs w:val="18"/>
              </w:rPr>
              <w:t xml:space="preserve">Целью трудового обучения в школах для умственно отсталых детей является развитие  </w:t>
            </w:r>
            <w:proofErr w:type="spellStart"/>
            <w:r w:rsidRPr="001B3EF4">
              <w:rPr>
                <w:rFonts w:ascii="Times New Roman" w:hAnsi="Times New Roman"/>
                <w:sz w:val="18"/>
                <w:szCs w:val="18"/>
              </w:rPr>
              <w:t>общетрудовых</w:t>
            </w:r>
            <w:proofErr w:type="spellEnd"/>
            <w:r w:rsidRPr="001B3EF4">
              <w:rPr>
                <w:rFonts w:ascii="Times New Roman" w:hAnsi="Times New Roman"/>
                <w:sz w:val="18"/>
                <w:szCs w:val="18"/>
              </w:rPr>
              <w:t xml:space="preserve"> умений и навыков, а также  воспитание  эстетического вкуса через изготовление  изделий не только добротных, но и красивых.</w:t>
            </w:r>
          </w:p>
        </w:tc>
      </w:tr>
      <w:tr w:rsidR="009A26A9" w:rsidRPr="003A0251" w:rsidTr="001B3EF4">
        <w:tc>
          <w:tcPr>
            <w:tcW w:w="1843" w:type="dxa"/>
            <w:tcBorders>
              <w:left w:val="single" w:sz="1" w:space="0" w:color="000000"/>
              <w:bottom w:val="single" w:sz="4" w:space="0" w:color="auto"/>
            </w:tcBorders>
            <w:shd w:val="clear" w:color="auto" w:fill="auto"/>
          </w:tcPr>
          <w:p w:rsidR="009A26A9" w:rsidRPr="003A0251" w:rsidRDefault="009A26A9" w:rsidP="00590BF6">
            <w:pPr>
              <w:pStyle w:val="a3"/>
              <w:rPr>
                <w:b/>
                <w:sz w:val="22"/>
                <w:szCs w:val="22"/>
              </w:rPr>
            </w:pPr>
            <w:r w:rsidRPr="003A0251">
              <w:rPr>
                <w:b/>
                <w:sz w:val="22"/>
                <w:szCs w:val="22"/>
              </w:rPr>
              <w:t>Структура курса</w:t>
            </w:r>
          </w:p>
        </w:tc>
        <w:tc>
          <w:tcPr>
            <w:tcW w:w="8364" w:type="dxa"/>
            <w:tcBorders>
              <w:left w:val="single" w:sz="1" w:space="0" w:color="000000"/>
              <w:bottom w:val="single" w:sz="4" w:space="0" w:color="auto"/>
              <w:right w:val="single" w:sz="1" w:space="0" w:color="000000"/>
            </w:tcBorders>
            <w:shd w:val="clear" w:color="auto" w:fill="auto"/>
          </w:tcPr>
          <w:p w:rsidR="009A26A9" w:rsidRPr="001B3EF4" w:rsidRDefault="00A9093A" w:rsidP="00590BF6">
            <w:pPr>
              <w:spacing w:after="0" w:line="240" w:lineRule="auto"/>
              <w:jc w:val="both"/>
              <w:rPr>
                <w:rFonts w:ascii="Times New Roman" w:hAnsi="Times New Roman" w:cs="Times New Roman"/>
                <w:b/>
                <w:sz w:val="18"/>
                <w:szCs w:val="18"/>
              </w:rPr>
            </w:pPr>
            <w:r w:rsidRPr="001B3EF4">
              <w:rPr>
                <w:rFonts w:ascii="Times New Roman" w:hAnsi="Times New Roman" w:cs="Times New Roman"/>
                <w:b/>
                <w:sz w:val="18"/>
                <w:szCs w:val="18"/>
              </w:rPr>
              <w:t>5 класс</w:t>
            </w:r>
          </w:p>
          <w:p w:rsidR="00A9093A" w:rsidRPr="001B3EF4" w:rsidRDefault="00A9093A" w:rsidP="00DD728F">
            <w:pPr>
              <w:spacing w:after="0" w:line="240" w:lineRule="auto"/>
              <w:jc w:val="both"/>
              <w:rPr>
                <w:rFonts w:ascii="Times New Roman" w:hAnsi="Times New Roman"/>
                <w:sz w:val="18"/>
                <w:szCs w:val="18"/>
              </w:rPr>
            </w:pPr>
            <w:r w:rsidRPr="001B3EF4">
              <w:rPr>
                <w:rFonts w:ascii="Times New Roman" w:hAnsi="Times New Roman"/>
                <w:sz w:val="18"/>
                <w:szCs w:val="18"/>
              </w:rPr>
              <w:t>1. Вводное занятие: Задачи обучения. Правила поведения в мастерской. 2. Правила техники безопасности. Правила пожарной безопасности. 3. Пиление древесины. 4. Промышленная заготовка древесины. 5. Игрушки из древесного материала. 6. Выжигание. 7. Сверление отверстий на станке. 8. Игрушки из древесины и других материалов. 9. Пиление лучковой пилой. 10. Строгание рубанком. 11. Соединение деталей с помощью шурупов. 12. Резьба по дереву: первоначальные сведения. 13. Изготовление кухонной утвари. 14. Геометрическая резьба. 15. Соединение рейки с бруском врезкой. 16. Контрольно-самостоятельная работа.</w:t>
            </w:r>
          </w:p>
          <w:p w:rsidR="00A9093A" w:rsidRPr="001B3EF4" w:rsidRDefault="00A9093A" w:rsidP="00DD728F">
            <w:pPr>
              <w:spacing w:after="0" w:line="240" w:lineRule="auto"/>
              <w:jc w:val="both"/>
              <w:rPr>
                <w:rFonts w:ascii="Times New Roman" w:hAnsi="Times New Roman"/>
                <w:b/>
                <w:sz w:val="18"/>
                <w:szCs w:val="18"/>
              </w:rPr>
            </w:pPr>
            <w:r w:rsidRPr="001B3EF4">
              <w:rPr>
                <w:rFonts w:ascii="Times New Roman" w:hAnsi="Times New Roman"/>
                <w:b/>
                <w:sz w:val="18"/>
                <w:szCs w:val="18"/>
              </w:rPr>
              <w:t>6 класс</w:t>
            </w:r>
          </w:p>
          <w:p w:rsidR="00A9093A" w:rsidRPr="001B3EF4" w:rsidRDefault="00A9093A" w:rsidP="00DD728F">
            <w:pPr>
              <w:spacing w:after="0" w:line="240" w:lineRule="auto"/>
              <w:jc w:val="both"/>
              <w:rPr>
                <w:rFonts w:ascii="Times New Roman" w:hAnsi="Times New Roman"/>
                <w:sz w:val="18"/>
                <w:szCs w:val="18"/>
              </w:rPr>
            </w:pPr>
            <w:r w:rsidRPr="001B3EF4">
              <w:rPr>
                <w:rFonts w:ascii="Times New Roman" w:hAnsi="Times New Roman"/>
                <w:sz w:val="18"/>
                <w:szCs w:val="18"/>
              </w:rPr>
              <w:t>1. Вводное занятие. 2. Изготовление изделия из деталей круглого сечения.</w:t>
            </w:r>
            <w:r w:rsidR="00A474E7" w:rsidRPr="001B3EF4">
              <w:rPr>
                <w:rFonts w:ascii="Times New Roman" w:hAnsi="Times New Roman"/>
                <w:sz w:val="18"/>
                <w:szCs w:val="18"/>
              </w:rPr>
              <w:t xml:space="preserve"> 3. </w:t>
            </w:r>
            <w:r w:rsidRPr="001B3EF4">
              <w:rPr>
                <w:rFonts w:ascii="Times New Roman" w:hAnsi="Times New Roman"/>
                <w:sz w:val="18"/>
                <w:szCs w:val="18"/>
              </w:rPr>
              <w:t>Долбление сквозных и несквозных гнёзд.</w:t>
            </w:r>
            <w:r w:rsidR="00A474E7" w:rsidRPr="001B3EF4">
              <w:rPr>
                <w:rFonts w:ascii="Times New Roman" w:hAnsi="Times New Roman"/>
                <w:sz w:val="18"/>
                <w:szCs w:val="18"/>
              </w:rPr>
              <w:t xml:space="preserve"> 4. </w:t>
            </w:r>
            <w:r w:rsidRPr="001B3EF4">
              <w:rPr>
                <w:rFonts w:ascii="Times New Roman" w:hAnsi="Times New Roman"/>
                <w:sz w:val="18"/>
                <w:szCs w:val="18"/>
              </w:rPr>
              <w:t>Строгание. Разметка рейсмусом.</w:t>
            </w:r>
          </w:p>
          <w:p w:rsidR="00A9093A" w:rsidRPr="001B3EF4" w:rsidRDefault="00A9093A" w:rsidP="00DD728F">
            <w:pPr>
              <w:spacing w:after="0" w:line="240" w:lineRule="auto"/>
              <w:jc w:val="both"/>
              <w:rPr>
                <w:rFonts w:ascii="Times New Roman" w:hAnsi="Times New Roman"/>
                <w:sz w:val="18"/>
                <w:szCs w:val="18"/>
              </w:rPr>
            </w:pPr>
            <w:r w:rsidRPr="001B3EF4">
              <w:rPr>
                <w:rFonts w:ascii="Times New Roman" w:hAnsi="Times New Roman"/>
                <w:sz w:val="18"/>
                <w:szCs w:val="18"/>
              </w:rPr>
              <w:t>Выпиливание лобзиком.</w:t>
            </w:r>
            <w:r w:rsidR="00A474E7" w:rsidRPr="001B3EF4">
              <w:rPr>
                <w:rFonts w:ascii="Times New Roman" w:hAnsi="Times New Roman"/>
                <w:sz w:val="18"/>
                <w:szCs w:val="18"/>
              </w:rPr>
              <w:t xml:space="preserve"> 5. </w:t>
            </w:r>
            <w:r w:rsidRPr="001B3EF4">
              <w:rPr>
                <w:rFonts w:ascii="Times New Roman" w:hAnsi="Times New Roman"/>
                <w:sz w:val="18"/>
                <w:szCs w:val="18"/>
              </w:rPr>
              <w:t>Геометрическая резьба</w:t>
            </w:r>
            <w:r w:rsidR="00A474E7" w:rsidRPr="001B3EF4">
              <w:rPr>
                <w:rFonts w:ascii="Times New Roman" w:hAnsi="Times New Roman"/>
                <w:sz w:val="18"/>
                <w:szCs w:val="18"/>
              </w:rPr>
              <w:t xml:space="preserve">. 6. </w:t>
            </w:r>
            <w:r w:rsidRPr="001B3EF4">
              <w:rPr>
                <w:rFonts w:ascii="Times New Roman" w:hAnsi="Times New Roman"/>
                <w:sz w:val="18"/>
                <w:szCs w:val="18"/>
              </w:rPr>
              <w:t>Выпиливание лобзиком: изготовление объемных изделий.</w:t>
            </w:r>
            <w:r w:rsidR="00A474E7" w:rsidRPr="001B3EF4">
              <w:rPr>
                <w:rFonts w:ascii="Times New Roman" w:hAnsi="Times New Roman"/>
                <w:sz w:val="18"/>
                <w:szCs w:val="18"/>
              </w:rPr>
              <w:t xml:space="preserve"> 7. </w:t>
            </w:r>
            <w:r w:rsidRPr="001B3EF4">
              <w:rPr>
                <w:rFonts w:ascii="Times New Roman" w:hAnsi="Times New Roman"/>
                <w:sz w:val="18"/>
                <w:szCs w:val="18"/>
              </w:rPr>
              <w:t>Свойства основных пород древесины.</w:t>
            </w:r>
          </w:p>
          <w:p w:rsidR="00A9093A" w:rsidRPr="001B3EF4" w:rsidRDefault="00A9093A" w:rsidP="00DD728F">
            <w:pPr>
              <w:spacing w:after="0" w:line="240" w:lineRule="auto"/>
              <w:jc w:val="both"/>
              <w:rPr>
                <w:rFonts w:ascii="Times New Roman" w:hAnsi="Times New Roman"/>
                <w:sz w:val="18"/>
                <w:szCs w:val="18"/>
              </w:rPr>
            </w:pPr>
            <w:proofErr w:type="spellStart"/>
            <w:r w:rsidRPr="001B3EF4">
              <w:rPr>
                <w:rFonts w:ascii="Times New Roman" w:hAnsi="Times New Roman"/>
                <w:sz w:val="18"/>
                <w:szCs w:val="18"/>
              </w:rPr>
              <w:t>Анималистика</w:t>
            </w:r>
            <w:proofErr w:type="spellEnd"/>
            <w:r w:rsidRPr="001B3EF4">
              <w:rPr>
                <w:rFonts w:ascii="Times New Roman" w:hAnsi="Times New Roman"/>
                <w:sz w:val="18"/>
                <w:szCs w:val="18"/>
              </w:rPr>
              <w:t xml:space="preserve"> в резьбе по дереву.</w:t>
            </w:r>
            <w:r w:rsidR="00A474E7" w:rsidRPr="001B3EF4">
              <w:rPr>
                <w:rFonts w:ascii="Times New Roman" w:hAnsi="Times New Roman"/>
                <w:sz w:val="18"/>
                <w:szCs w:val="18"/>
              </w:rPr>
              <w:t xml:space="preserve"> 8. </w:t>
            </w:r>
            <w:r w:rsidRPr="001B3EF4">
              <w:rPr>
                <w:rFonts w:ascii="Times New Roman" w:hAnsi="Times New Roman"/>
                <w:sz w:val="18"/>
                <w:szCs w:val="18"/>
              </w:rPr>
              <w:t>Угловое концевое соединение (УК-1).</w:t>
            </w:r>
            <w:r w:rsidR="00A474E7" w:rsidRPr="001B3EF4">
              <w:rPr>
                <w:rFonts w:ascii="Times New Roman" w:hAnsi="Times New Roman"/>
                <w:sz w:val="18"/>
                <w:szCs w:val="18"/>
              </w:rPr>
              <w:t xml:space="preserve"> 9. </w:t>
            </w:r>
          </w:p>
          <w:p w:rsidR="00A9093A" w:rsidRPr="001B3EF4" w:rsidRDefault="00A9093A" w:rsidP="00DD728F">
            <w:pPr>
              <w:spacing w:after="0" w:line="240" w:lineRule="auto"/>
              <w:jc w:val="both"/>
              <w:rPr>
                <w:rFonts w:ascii="Times New Roman" w:hAnsi="Times New Roman"/>
                <w:sz w:val="18"/>
                <w:szCs w:val="18"/>
              </w:rPr>
            </w:pPr>
            <w:r w:rsidRPr="001B3EF4">
              <w:rPr>
                <w:rFonts w:ascii="Times New Roman" w:hAnsi="Times New Roman"/>
                <w:sz w:val="18"/>
                <w:szCs w:val="18"/>
              </w:rPr>
              <w:t>Заточка и правка инструментов для резьбы по дереву.</w:t>
            </w:r>
            <w:r w:rsidR="00A474E7" w:rsidRPr="001B3EF4">
              <w:rPr>
                <w:rFonts w:ascii="Times New Roman" w:hAnsi="Times New Roman"/>
                <w:sz w:val="18"/>
                <w:szCs w:val="18"/>
              </w:rPr>
              <w:t xml:space="preserve"> 10. </w:t>
            </w:r>
            <w:r w:rsidRPr="001B3EF4">
              <w:rPr>
                <w:rFonts w:ascii="Times New Roman" w:hAnsi="Times New Roman"/>
                <w:sz w:val="18"/>
                <w:szCs w:val="18"/>
              </w:rPr>
              <w:t>Склеивание.</w:t>
            </w:r>
            <w:r w:rsidR="00A474E7" w:rsidRPr="001B3EF4">
              <w:rPr>
                <w:rFonts w:ascii="Times New Roman" w:hAnsi="Times New Roman"/>
                <w:sz w:val="18"/>
                <w:szCs w:val="18"/>
              </w:rPr>
              <w:t xml:space="preserve"> 11. </w:t>
            </w:r>
          </w:p>
          <w:p w:rsidR="00A9093A" w:rsidRPr="001B3EF4" w:rsidRDefault="00A9093A" w:rsidP="00DD728F">
            <w:pPr>
              <w:spacing w:after="0" w:line="240" w:lineRule="auto"/>
              <w:jc w:val="both"/>
              <w:rPr>
                <w:rFonts w:ascii="Times New Roman" w:hAnsi="Times New Roman"/>
                <w:sz w:val="18"/>
                <w:szCs w:val="18"/>
              </w:rPr>
            </w:pPr>
            <w:r w:rsidRPr="001B3EF4">
              <w:rPr>
                <w:rFonts w:ascii="Times New Roman" w:hAnsi="Times New Roman"/>
                <w:sz w:val="18"/>
                <w:szCs w:val="18"/>
              </w:rPr>
              <w:t>Рисунок для резьбы по дереву.</w:t>
            </w:r>
            <w:r w:rsidR="00A474E7" w:rsidRPr="001B3EF4">
              <w:rPr>
                <w:rFonts w:ascii="Times New Roman" w:hAnsi="Times New Roman"/>
                <w:sz w:val="18"/>
                <w:szCs w:val="18"/>
              </w:rPr>
              <w:t xml:space="preserve"> 12. </w:t>
            </w:r>
            <w:r w:rsidRPr="001B3EF4">
              <w:rPr>
                <w:rFonts w:ascii="Times New Roman" w:hAnsi="Times New Roman"/>
                <w:sz w:val="18"/>
                <w:szCs w:val="18"/>
              </w:rPr>
              <w:t>Практическое повторение.</w:t>
            </w:r>
          </w:p>
          <w:p w:rsidR="00A9093A" w:rsidRPr="001B3EF4" w:rsidRDefault="00A474E7" w:rsidP="00DD728F">
            <w:pPr>
              <w:spacing w:after="0" w:line="240" w:lineRule="auto"/>
              <w:jc w:val="both"/>
              <w:rPr>
                <w:rFonts w:ascii="Times New Roman" w:hAnsi="Times New Roman" w:cs="Times New Roman"/>
                <w:b/>
                <w:sz w:val="18"/>
                <w:szCs w:val="18"/>
              </w:rPr>
            </w:pPr>
            <w:r w:rsidRPr="001B3EF4">
              <w:rPr>
                <w:rFonts w:ascii="Times New Roman" w:hAnsi="Times New Roman" w:cs="Times New Roman"/>
                <w:b/>
                <w:sz w:val="18"/>
                <w:szCs w:val="18"/>
              </w:rPr>
              <w:t>7 класс</w:t>
            </w:r>
          </w:p>
          <w:p w:rsidR="00DD728F" w:rsidRPr="001B3EF4" w:rsidRDefault="00DD728F" w:rsidP="00DD728F">
            <w:pPr>
              <w:spacing w:after="0" w:line="240" w:lineRule="auto"/>
              <w:jc w:val="both"/>
              <w:rPr>
                <w:rFonts w:ascii="Times New Roman" w:hAnsi="Times New Roman"/>
                <w:sz w:val="18"/>
                <w:szCs w:val="18"/>
              </w:rPr>
            </w:pPr>
            <w:r w:rsidRPr="001B3EF4">
              <w:rPr>
                <w:rFonts w:ascii="Times New Roman" w:hAnsi="Times New Roman"/>
                <w:sz w:val="18"/>
                <w:szCs w:val="18"/>
              </w:rPr>
              <w:t xml:space="preserve">1. Вводное занятие. 2. Фугование. 3. Хранение и сушка древесины. 4. Плоскорельефная резьба. 5. Геометрическая резьба. 6. Угловые соединения (УК – 2 и 4, УЯ -1 и 2). 7. Непрозрачная отделка столярного изделия. 8. Токарные работы. 9. Плоскорельефная резьба с </w:t>
            </w:r>
            <w:proofErr w:type="spellStart"/>
            <w:r w:rsidRPr="001B3EF4">
              <w:rPr>
                <w:rFonts w:ascii="Times New Roman" w:hAnsi="Times New Roman"/>
                <w:sz w:val="18"/>
                <w:szCs w:val="18"/>
              </w:rPr>
              <w:t>заоваленным</w:t>
            </w:r>
            <w:proofErr w:type="spellEnd"/>
            <w:r w:rsidRPr="001B3EF4">
              <w:rPr>
                <w:rFonts w:ascii="Times New Roman" w:hAnsi="Times New Roman"/>
                <w:sz w:val="18"/>
                <w:szCs w:val="18"/>
              </w:rPr>
              <w:t xml:space="preserve"> контуром. 10. </w:t>
            </w:r>
          </w:p>
          <w:p w:rsidR="00DD728F" w:rsidRPr="001B3EF4" w:rsidRDefault="00DD728F" w:rsidP="00DD728F">
            <w:pPr>
              <w:spacing w:after="0" w:line="240" w:lineRule="auto"/>
              <w:jc w:val="both"/>
              <w:rPr>
                <w:rFonts w:ascii="Times New Roman" w:hAnsi="Times New Roman"/>
                <w:sz w:val="18"/>
                <w:szCs w:val="18"/>
              </w:rPr>
            </w:pPr>
            <w:r w:rsidRPr="001B3EF4">
              <w:rPr>
                <w:rFonts w:ascii="Times New Roman" w:hAnsi="Times New Roman"/>
                <w:sz w:val="18"/>
                <w:szCs w:val="18"/>
              </w:rPr>
              <w:t>Обработка деталей из древесины твердых пород. 11. Круглые лесоматериалы.</w:t>
            </w:r>
          </w:p>
          <w:p w:rsidR="00DD728F" w:rsidRPr="001B3EF4" w:rsidRDefault="00DD728F" w:rsidP="00DD728F">
            <w:pPr>
              <w:spacing w:after="0" w:line="240" w:lineRule="auto"/>
              <w:jc w:val="both"/>
              <w:rPr>
                <w:rFonts w:ascii="Times New Roman" w:hAnsi="Times New Roman"/>
                <w:sz w:val="18"/>
                <w:szCs w:val="18"/>
              </w:rPr>
            </w:pPr>
            <w:r w:rsidRPr="001B3EF4">
              <w:rPr>
                <w:rFonts w:ascii="Times New Roman" w:hAnsi="Times New Roman"/>
                <w:sz w:val="18"/>
                <w:szCs w:val="18"/>
              </w:rPr>
              <w:t>Плоскорельефная резьба с подушечным фоном. 12. Свойства древесины.</w:t>
            </w:r>
          </w:p>
          <w:p w:rsidR="00DD728F" w:rsidRPr="001B3EF4" w:rsidRDefault="00DD728F" w:rsidP="00DD728F">
            <w:pPr>
              <w:spacing w:after="0" w:line="240" w:lineRule="auto"/>
              <w:jc w:val="both"/>
              <w:rPr>
                <w:rFonts w:ascii="Times New Roman" w:hAnsi="Times New Roman"/>
                <w:sz w:val="18"/>
                <w:szCs w:val="18"/>
              </w:rPr>
            </w:pPr>
            <w:r w:rsidRPr="001B3EF4">
              <w:rPr>
                <w:rFonts w:ascii="Times New Roman" w:hAnsi="Times New Roman"/>
                <w:sz w:val="18"/>
                <w:szCs w:val="18"/>
              </w:rPr>
              <w:t>Плоскорельефная резьба с подборным фоном. 13. Выполнение отверстий различной формы и обработка криволинейных кромок с предварительным сверлением. 14. Практическое повторение.</w:t>
            </w:r>
          </w:p>
          <w:p w:rsidR="00A474E7" w:rsidRPr="001B3EF4" w:rsidRDefault="00DD728F" w:rsidP="00DD728F">
            <w:pPr>
              <w:spacing w:after="0" w:line="240" w:lineRule="auto"/>
              <w:jc w:val="both"/>
              <w:rPr>
                <w:rFonts w:ascii="Times New Roman" w:hAnsi="Times New Roman" w:cs="Times New Roman"/>
                <w:b/>
                <w:sz w:val="18"/>
                <w:szCs w:val="18"/>
              </w:rPr>
            </w:pPr>
            <w:r w:rsidRPr="001B3EF4">
              <w:rPr>
                <w:rFonts w:ascii="Times New Roman" w:hAnsi="Times New Roman" w:cs="Times New Roman"/>
                <w:b/>
                <w:sz w:val="18"/>
                <w:szCs w:val="18"/>
              </w:rPr>
              <w:t>8 класс</w:t>
            </w:r>
          </w:p>
          <w:p w:rsidR="00DD728F" w:rsidRPr="001B3EF4" w:rsidRDefault="00DD728F" w:rsidP="00DD728F">
            <w:pPr>
              <w:spacing w:after="0" w:line="240" w:lineRule="auto"/>
              <w:jc w:val="both"/>
              <w:rPr>
                <w:rFonts w:ascii="Times New Roman" w:hAnsi="Times New Roman"/>
                <w:sz w:val="18"/>
                <w:szCs w:val="18"/>
              </w:rPr>
            </w:pPr>
            <w:r w:rsidRPr="001B3EF4">
              <w:rPr>
                <w:rFonts w:ascii="Times New Roman" w:hAnsi="Times New Roman"/>
                <w:sz w:val="18"/>
                <w:szCs w:val="18"/>
              </w:rPr>
              <w:t>1. Вводное занятие. 2. Заделка пороков и дефектов древесины. 3. Пиломатериалы. 4. История возникновения и развитие резьбы по дереву в России. 5. Прорезная резьба по дереву. 6. Изготовление столярно-мебельного изделия. 7. Изготовление разметочного инструмента. 8. Токарные работы.</w:t>
            </w:r>
          </w:p>
          <w:p w:rsidR="00DD728F" w:rsidRPr="001B3EF4" w:rsidRDefault="00DD728F" w:rsidP="00DD728F">
            <w:pPr>
              <w:spacing w:after="0" w:line="240" w:lineRule="auto"/>
              <w:jc w:val="both"/>
              <w:rPr>
                <w:rFonts w:ascii="Times New Roman" w:hAnsi="Times New Roman"/>
                <w:sz w:val="18"/>
                <w:szCs w:val="18"/>
              </w:rPr>
            </w:pPr>
            <w:r w:rsidRPr="001B3EF4">
              <w:rPr>
                <w:rFonts w:ascii="Times New Roman" w:hAnsi="Times New Roman"/>
                <w:sz w:val="18"/>
                <w:szCs w:val="18"/>
              </w:rPr>
              <w:t>Рельефно-</w:t>
            </w:r>
            <w:proofErr w:type="spellStart"/>
            <w:r w:rsidRPr="001B3EF4">
              <w:rPr>
                <w:rFonts w:ascii="Times New Roman" w:hAnsi="Times New Roman"/>
                <w:sz w:val="18"/>
                <w:szCs w:val="18"/>
              </w:rPr>
              <w:t>заовальная</w:t>
            </w:r>
            <w:proofErr w:type="spellEnd"/>
            <w:r w:rsidRPr="001B3EF4">
              <w:rPr>
                <w:rFonts w:ascii="Times New Roman" w:hAnsi="Times New Roman"/>
                <w:sz w:val="18"/>
                <w:szCs w:val="18"/>
              </w:rPr>
              <w:t xml:space="preserve"> резьба по дереву. 9. Основные сведения о процессе резания древесины. 10. Рельефная резьба. 11. Ремонт столярного изделия.</w:t>
            </w:r>
          </w:p>
          <w:p w:rsidR="00DD728F" w:rsidRPr="001B3EF4" w:rsidRDefault="00DD728F" w:rsidP="00DD728F">
            <w:pPr>
              <w:spacing w:after="0" w:line="240" w:lineRule="auto"/>
              <w:jc w:val="both"/>
              <w:rPr>
                <w:rFonts w:ascii="Times New Roman" w:hAnsi="Times New Roman"/>
                <w:sz w:val="18"/>
                <w:szCs w:val="18"/>
              </w:rPr>
            </w:pPr>
            <w:r w:rsidRPr="001B3EF4">
              <w:rPr>
                <w:rFonts w:ascii="Times New Roman" w:hAnsi="Times New Roman"/>
                <w:sz w:val="18"/>
                <w:szCs w:val="18"/>
              </w:rPr>
              <w:t>Безопасность труда во время столярных работ. 12. Крепежные изделия и мебельная фурнитура. 13.  Скульптурная резьба по дереву. 14. Практическое повторение.</w:t>
            </w:r>
          </w:p>
          <w:p w:rsidR="00DD728F" w:rsidRPr="001B3EF4" w:rsidRDefault="00DD728F" w:rsidP="00DD728F">
            <w:pPr>
              <w:spacing w:after="0" w:line="240" w:lineRule="auto"/>
              <w:jc w:val="both"/>
              <w:rPr>
                <w:rFonts w:ascii="Times New Roman" w:hAnsi="Times New Roman" w:cs="Times New Roman"/>
                <w:b/>
                <w:sz w:val="18"/>
                <w:szCs w:val="18"/>
              </w:rPr>
            </w:pPr>
            <w:r w:rsidRPr="001B3EF4">
              <w:rPr>
                <w:rFonts w:ascii="Times New Roman" w:hAnsi="Times New Roman" w:cs="Times New Roman"/>
                <w:b/>
                <w:sz w:val="18"/>
                <w:szCs w:val="18"/>
              </w:rPr>
              <w:t>9 класс</w:t>
            </w:r>
          </w:p>
          <w:p w:rsidR="00DD728F" w:rsidRPr="001B3EF4" w:rsidRDefault="00DD728F" w:rsidP="00DD728F">
            <w:pPr>
              <w:spacing w:after="0" w:line="240" w:lineRule="auto"/>
              <w:jc w:val="both"/>
              <w:rPr>
                <w:rFonts w:ascii="Times New Roman" w:hAnsi="Times New Roman"/>
                <w:sz w:val="18"/>
                <w:szCs w:val="18"/>
              </w:rPr>
            </w:pPr>
            <w:r w:rsidRPr="001B3EF4">
              <w:rPr>
                <w:rFonts w:ascii="Times New Roman" w:hAnsi="Times New Roman"/>
                <w:sz w:val="18"/>
                <w:szCs w:val="18"/>
              </w:rPr>
              <w:t>1. Вводное занятие. 2. Рельефная резьба. 3. Основы композиции. 4. Маркетри.</w:t>
            </w:r>
          </w:p>
          <w:p w:rsidR="00DD728F" w:rsidRPr="001B3EF4" w:rsidRDefault="00DD728F" w:rsidP="00DD728F">
            <w:pPr>
              <w:spacing w:after="0" w:line="240" w:lineRule="auto"/>
              <w:jc w:val="both"/>
              <w:rPr>
                <w:rFonts w:ascii="Times New Roman" w:hAnsi="Times New Roman"/>
                <w:sz w:val="18"/>
                <w:szCs w:val="18"/>
              </w:rPr>
            </w:pPr>
            <w:r w:rsidRPr="001B3EF4">
              <w:rPr>
                <w:rFonts w:ascii="Times New Roman" w:hAnsi="Times New Roman"/>
                <w:sz w:val="18"/>
                <w:szCs w:val="18"/>
              </w:rPr>
              <w:t>5. Основы пожарной безопасности. 6. Изготовление моделей мебели. 7. Трудовое законодательство. 8. Круглые лесоматериалы, пиломатериалы, заготовки и изделия. 9. Изготовление строительных инструментов, приспособлений, инвентаря для плотничных работ. 10. Орнаментальное украшение столярно-мебельных изделий. 11. Отделка поверхности изделий из древесины. 12. Изготовление несложной мебели с отделкой поверхности резьбой. 13. Мебельная фурнитура. 14. Столярные ремонтные работы.</w:t>
            </w:r>
          </w:p>
          <w:p w:rsidR="00DD728F" w:rsidRPr="001B3EF4" w:rsidRDefault="00DD728F" w:rsidP="00DD728F">
            <w:pPr>
              <w:spacing w:after="0" w:line="240" w:lineRule="auto"/>
              <w:rPr>
                <w:rFonts w:ascii="Times New Roman" w:hAnsi="Times New Roman"/>
                <w:sz w:val="18"/>
                <w:szCs w:val="18"/>
              </w:rPr>
            </w:pPr>
            <w:r w:rsidRPr="001B3EF4">
              <w:rPr>
                <w:rFonts w:ascii="Times New Roman" w:hAnsi="Times New Roman"/>
                <w:sz w:val="18"/>
                <w:szCs w:val="18"/>
              </w:rPr>
              <w:t>Изоляционные и смазочные материалы. 15. Скульптура по древесине с ярко выраженной текстурой. 16. Сведения о механизации и автоматизации мебельного производства. 17. Домовая и комбинированная резьба. 18. Изготовление секционной мебели. 19. Практическое повторение.</w:t>
            </w:r>
          </w:p>
        </w:tc>
      </w:tr>
      <w:tr w:rsidR="009A26A9" w:rsidRPr="003A0251" w:rsidTr="001B3EF4">
        <w:trPr>
          <w:trHeight w:val="359"/>
        </w:trPr>
        <w:tc>
          <w:tcPr>
            <w:tcW w:w="1843" w:type="dxa"/>
            <w:tcBorders>
              <w:top w:val="single" w:sz="4" w:space="0" w:color="auto"/>
              <w:left w:val="single" w:sz="4" w:space="0" w:color="auto"/>
              <w:bottom w:val="single" w:sz="4" w:space="0" w:color="auto"/>
              <w:right w:val="single" w:sz="4" w:space="0" w:color="auto"/>
            </w:tcBorders>
            <w:shd w:val="clear" w:color="auto" w:fill="auto"/>
          </w:tcPr>
          <w:p w:rsidR="009A26A9" w:rsidRPr="004F1072" w:rsidRDefault="009A26A9" w:rsidP="00590BF6">
            <w:pPr>
              <w:spacing w:after="0" w:line="240" w:lineRule="auto"/>
              <w:rPr>
                <w:rFonts w:ascii="Times New Roman" w:hAnsi="Times New Roman" w:cs="Times New Roman"/>
                <w:b/>
              </w:rPr>
            </w:pPr>
            <w:r w:rsidRPr="004F1072">
              <w:rPr>
                <w:rFonts w:ascii="Times New Roman" w:hAnsi="Times New Roman" w:cs="Times New Roman"/>
                <w:b/>
              </w:rPr>
              <w:t>Основные требования к знаниям и умениям учащихся</w:t>
            </w: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DD728F" w:rsidRPr="001B3EF4" w:rsidRDefault="00DD728F" w:rsidP="00DD728F">
            <w:pPr>
              <w:spacing w:after="0" w:line="240" w:lineRule="auto"/>
              <w:jc w:val="both"/>
              <w:rPr>
                <w:rFonts w:ascii="Times New Roman" w:hAnsi="Times New Roman"/>
                <w:sz w:val="18"/>
                <w:szCs w:val="18"/>
              </w:rPr>
            </w:pPr>
            <w:r w:rsidRPr="001B3EF4">
              <w:rPr>
                <w:rFonts w:ascii="Times New Roman" w:hAnsi="Times New Roman"/>
                <w:b/>
                <w:bCs/>
                <w:i/>
                <w:iCs/>
                <w:sz w:val="18"/>
                <w:szCs w:val="18"/>
                <w:u w:val="single"/>
              </w:rPr>
              <w:t>Обучающиеся должны знать:</w:t>
            </w:r>
          </w:p>
          <w:p w:rsidR="00DD728F" w:rsidRPr="001B3EF4" w:rsidRDefault="001B3EF4" w:rsidP="001B3EF4">
            <w:pPr>
              <w:spacing w:after="0" w:line="240" w:lineRule="auto"/>
              <w:jc w:val="both"/>
              <w:rPr>
                <w:rFonts w:ascii="Times New Roman" w:hAnsi="Times New Roman"/>
                <w:sz w:val="18"/>
                <w:szCs w:val="18"/>
              </w:rPr>
            </w:pPr>
            <w:r>
              <w:rPr>
                <w:rFonts w:ascii="Times New Roman" w:hAnsi="Times New Roman"/>
                <w:sz w:val="18"/>
                <w:szCs w:val="18"/>
              </w:rPr>
              <w:t xml:space="preserve">1. </w:t>
            </w:r>
            <w:r w:rsidR="00DD728F" w:rsidRPr="001B3EF4">
              <w:rPr>
                <w:rFonts w:ascii="Times New Roman" w:hAnsi="Times New Roman"/>
                <w:sz w:val="18"/>
                <w:szCs w:val="18"/>
              </w:rPr>
              <w:t xml:space="preserve">Все основные </w:t>
            </w:r>
            <w:r>
              <w:rPr>
                <w:rFonts w:ascii="Times New Roman" w:hAnsi="Times New Roman"/>
                <w:sz w:val="18"/>
                <w:szCs w:val="18"/>
              </w:rPr>
              <w:t xml:space="preserve">операции по обработке древесины. 2. Свойства древесины. 3. </w:t>
            </w:r>
            <w:r w:rsidR="00DD728F" w:rsidRPr="001B3EF4">
              <w:rPr>
                <w:rFonts w:ascii="Times New Roman" w:hAnsi="Times New Roman"/>
                <w:sz w:val="18"/>
                <w:szCs w:val="18"/>
              </w:rPr>
              <w:t>Инструменты для работы  с древесиной  и п</w:t>
            </w:r>
            <w:r>
              <w:rPr>
                <w:rFonts w:ascii="Times New Roman" w:hAnsi="Times New Roman"/>
                <w:sz w:val="18"/>
                <w:szCs w:val="18"/>
              </w:rPr>
              <w:t xml:space="preserve">равила безопасной работы с ними. 4 </w:t>
            </w:r>
            <w:r w:rsidR="00DD728F" w:rsidRPr="001B3EF4">
              <w:rPr>
                <w:rFonts w:ascii="Times New Roman" w:hAnsi="Times New Roman"/>
                <w:sz w:val="18"/>
                <w:szCs w:val="18"/>
              </w:rPr>
              <w:t>Основы столярных с</w:t>
            </w:r>
            <w:r>
              <w:rPr>
                <w:rFonts w:ascii="Times New Roman" w:hAnsi="Times New Roman"/>
                <w:sz w:val="18"/>
                <w:szCs w:val="18"/>
              </w:rPr>
              <w:t xml:space="preserve">оединений и изготовления мебели. 5. </w:t>
            </w:r>
            <w:r w:rsidR="00DD728F" w:rsidRPr="001B3EF4">
              <w:rPr>
                <w:rFonts w:ascii="Times New Roman" w:hAnsi="Times New Roman"/>
                <w:sz w:val="18"/>
                <w:szCs w:val="18"/>
              </w:rPr>
              <w:t>Вид</w:t>
            </w:r>
            <w:r>
              <w:rPr>
                <w:rFonts w:ascii="Times New Roman" w:hAnsi="Times New Roman"/>
                <w:sz w:val="18"/>
                <w:szCs w:val="18"/>
              </w:rPr>
              <w:t xml:space="preserve">ы отделки изделий из  древесины. 6. </w:t>
            </w:r>
            <w:r w:rsidR="00DD728F" w:rsidRPr="001B3EF4">
              <w:rPr>
                <w:rFonts w:ascii="Times New Roman" w:hAnsi="Times New Roman"/>
                <w:sz w:val="18"/>
                <w:szCs w:val="18"/>
              </w:rPr>
              <w:t>Местные народные промыслы, исто</w:t>
            </w:r>
            <w:r>
              <w:rPr>
                <w:rFonts w:ascii="Times New Roman" w:hAnsi="Times New Roman"/>
                <w:sz w:val="18"/>
                <w:szCs w:val="18"/>
              </w:rPr>
              <w:t xml:space="preserve">рию их возникновения и развития. 7. </w:t>
            </w:r>
            <w:r w:rsidR="00DD728F" w:rsidRPr="001B3EF4">
              <w:rPr>
                <w:rFonts w:ascii="Times New Roman" w:hAnsi="Times New Roman"/>
                <w:sz w:val="18"/>
                <w:szCs w:val="18"/>
              </w:rPr>
              <w:t>Инструменты для резьбы  по дереву</w:t>
            </w:r>
            <w:r>
              <w:rPr>
                <w:rFonts w:ascii="Times New Roman" w:hAnsi="Times New Roman"/>
                <w:sz w:val="18"/>
                <w:szCs w:val="18"/>
              </w:rPr>
              <w:t xml:space="preserve">, их заточка, правка и хранение. 8. </w:t>
            </w:r>
            <w:r w:rsidR="00DD728F" w:rsidRPr="001B3EF4">
              <w:rPr>
                <w:rFonts w:ascii="Times New Roman" w:hAnsi="Times New Roman"/>
                <w:sz w:val="18"/>
                <w:szCs w:val="18"/>
              </w:rPr>
              <w:t>Особенности вып</w:t>
            </w:r>
            <w:r>
              <w:rPr>
                <w:rFonts w:ascii="Times New Roman" w:hAnsi="Times New Roman"/>
                <w:sz w:val="18"/>
                <w:szCs w:val="18"/>
              </w:rPr>
              <w:t xml:space="preserve">олнения растительного орнамента. 9. Основы композиции. 10. Виды орнаментов. 11. </w:t>
            </w:r>
            <w:r w:rsidR="00DD728F" w:rsidRPr="001B3EF4">
              <w:rPr>
                <w:rFonts w:ascii="Times New Roman" w:hAnsi="Times New Roman"/>
                <w:sz w:val="18"/>
                <w:szCs w:val="18"/>
              </w:rPr>
              <w:t>Правила безопасной</w:t>
            </w:r>
            <w:r>
              <w:rPr>
                <w:rFonts w:ascii="Times New Roman" w:hAnsi="Times New Roman"/>
                <w:sz w:val="18"/>
                <w:szCs w:val="18"/>
              </w:rPr>
              <w:t xml:space="preserve"> работы  в столярной мастерской. 12. </w:t>
            </w:r>
            <w:r w:rsidR="00DD728F" w:rsidRPr="001B3EF4">
              <w:rPr>
                <w:rFonts w:ascii="Times New Roman" w:hAnsi="Times New Roman"/>
                <w:sz w:val="18"/>
                <w:szCs w:val="18"/>
              </w:rPr>
              <w:t>Технологию всех типов резьбы.</w:t>
            </w:r>
          </w:p>
          <w:p w:rsidR="00DD728F" w:rsidRPr="001B3EF4" w:rsidRDefault="00DD728F" w:rsidP="00DD728F">
            <w:pPr>
              <w:spacing w:after="0" w:line="240" w:lineRule="auto"/>
              <w:jc w:val="both"/>
              <w:rPr>
                <w:rFonts w:ascii="Times New Roman" w:hAnsi="Times New Roman"/>
                <w:sz w:val="18"/>
                <w:szCs w:val="18"/>
              </w:rPr>
            </w:pPr>
            <w:r w:rsidRPr="001B3EF4">
              <w:rPr>
                <w:rFonts w:ascii="Times New Roman" w:hAnsi="Times New Roman"/>
                <w:b/>
                <w:bCs/>
                <w:i/>
                <w:iCs/>
                <w:sz w:val="18"/>
                <w:szCs w:val="18"/>
                <w:u w:val="single"/>
              </w:rPr>
              <w:t>Обучающиеся должны уметь:</w:t>
            </w:r>
          </w:p>
          <w:p w:rsidR="009A26A9" w:rsidRPr="001B3EF4" w:rsidRDefault="001B3EF4" w:rsidP="001B3EF4">
            <w:pPr>
              <w:spacing w:after="0" w:line="240" w:lineRule="auto"/>
              <w:jc w:val="both"/>
              <w:rPr>
                <w:rFonts w:ascii="Times New Roman" w:hAnsi="Times New Roman"/>
                <w:sz w:val="18"/>
                <w:szCs w:val="18"/>
              </w:rPr>
            </w:pPr>
            <w:r>
              <w:rPr>
                <w:rFonts w:ascii="Times New Roman" w:hAnsi="Times New Roman"/>
                <w:sz w:val="18"/>
                <w:szCs w:val="18"/>
              </w:rPr>
              <w:t xml:space="preserve">1. </w:t>
            </w:r>
            <w:r w:rsidR="00DD728F" w:rsidRPr="001B3EF4">
              <w:rPr>
                <w:rFonts w:ascii="Times New Roman" w:hAnsi="Times New Roman"/>
                <w:sz w:val="18"/>
                <w:szCs w:val="18"/>
              </w:rPr>
              <w:t>Организовать своё рабочее мест</w:t>
            </w:r>
            <w:r>
              <w:rPr>
                <w:rFonts w:ascii="Times New Roman" w:hAnsi="Times New Roman"/>
                <w:sz w:val="18"/>
                <w:szCs w:val="18"/>
              </w:rPr>
              <w:t xml:space="preserve">о. 2. </w:t>
            </w:r>
            <w:r w:rsidR="00DD728F" w:rsidRPr="001B3EF4">
              <w:rPr>
                <w:rFonts w:ascii="Times New Roman" w:hAnsi="Times New Roman"/>
                <w:sz w:val="18"/>
                <w:szCs w:val="18"/>
              </w:rPr>
              <w:t>Правильно поль</w:t>
            </w:r>
            <w:r>
              <w:rPr>
                <w:rFonts w:ascii="Times New Roman" w:hAnsi="Times New Roman"/>
                <w:sz w:val="18"/>
                <w:szCs w:val="18"/>
              </w:rPr>
              <w:t xml:space="preserve">зоваться столярным инструментом. 3. Делать разметку деталей изделия. 4. </w:t>
            </w:r>
            <w:r w:rsidR="00DD728F" w:rsidRPr="001B3EF4">
              <w:rPr>
                <w:rFonts w:ascii="Times New Roman" w:hAnsi="Times New Roman"/>
                <w:sz w:val="18"/>
                <w:szCs w:val="18"/>
              </w:rPr>
              <w:t>Составить план изготовления изделия и дать анализ проделанной работе</w:t>
            </w:r>
            <w:r>
              <w:rPr>
                <w:rFonts w:ascii="Times New Roman" w:hAnsi="Times New Roman"/>
                <w:sz w:val="18"/>
                <w:szCs w:val="18"/>
              </w:rPr>
              <w:t xml:space="preserve">. 5. </w:t>
            </w:r>
            <w:r w:rsidR="00DD728F" w:rsidRPr="001B3EF4">
              <w:rPr>
                <w:rFonts w:ascii="Times New Roman" w:hAnsi="Times New Roman"/>
                <w:sz w:val="18"/>
                <w:szCs w:val="18"/>
              </w:rPr>
              <w:t xml:space="preserve">Работать </w:t>
            </w:r>
            <w:r>
              <w:rPr>
                <w:rFonts w:ascii="Times New Roman" w:hAnsi="Times New Roman"/>
                <w:sz w:val="18"/>
                <w:szCs w:val="18"/>
              </w:rPr>
              <w:t xml:space="preserve">с образцом, рисунком и чертежом. 6. </w:t>
            </w:r>
            <w:r w:rsidR="00DD728F" w:rsidRPr="001B3EF4">
              <w:rPr>
                <w:rFonts w:ascii="Times New Roman" w:hAnsi="Times New Roman"/>
                <w:sz w:val="18"/>
                <w:szCs w:val="18"/>
              </w:rPr>
              <w:t>Делать</w:t>
            </w:r>
            <w:r>
              <w:rPr>
                <w:rFonts w:ascii="Times New Roman" w:hAnsi="Times New Roman"/>
                <w:sz w:val="18"/>
                <w:szCs w:val="18"/>
              </w:rPr>
              <w:t xml:space="preserve"> зарисовки для резьбы по дереву. 7. </w:t>
            </w:r>
            <w:r w:rsidR="00DD728F" w:rsidRPr="001B3EF4">
              <w:rPr>
                <w:rFonts w:ascii="Times New Roman" w:hAnsi="Times New Roman"/>
                <w:sz w:val="18"/>
                <w:szCs w:val="18"/>
              </w:rPr>
              <w:t>Составить растительный и геометрический орнамент на основе зна</w:t>
            </w:r>
            <w:r>
              <w:rPr>
                <w:rFonts w:ascii="Times New Roman" w:hAnsi="Times New Roman"/>
                <w:sz w:val="18"/>
                <w:szCs w:val="18"/>
              </w:rPr>
              <w:t xml:space="preserve">ний основных законов композиции. 8. </w:t>
            </w:r>
            <w:r w:rsidR="00DD728F" w:rsidRPr="001B3EF4">
              <w:rPr>
                <w:rFonts w:ascii="Times New Roman" w:hAnsi="Times New Roman"/>
                <w:sz w:val="18"/>
                <w:szCs w:val="18"/>
              </w:rPr>
              <w:t xml:space="preserve">Выполнить </w:t>
            </w:r>
            <w:r>
              <w:rPr>
                <w:rFonts w:ascii="Times New Roman" w:hAnsi="Times New Roman"/>
                <w:sz w:val="18"/>
                <w:szCs w:val="18"/>
              </w:rPr>
              <w:t xml:space="preserve">орнамент в любой технике резьбы. 9. </w:t>
            </w:r>
            <w:r w:rsidR="00DD728F" w:rsidRPr="001B3EF4">
              <w:rPr>
                <w:rFonts w:ascii="Times New Roman" w:hAnsi="Times New Roman"/>
                <w:sz w:val="18"/>
                <w:szCs w:val="18"/>
              </w:rPr>
              <w:t>Изготовить предметы мебели и кухонных принадлежност</w:t>
            </w:r>
            <w:r>
              <w:rPr>
                <w:rFonts w:ascii="Times New Roman" w:hAnsi="Times New Roman"/>
                <w:sz w:val="18"/>
                <w:szCs w:val="18"/>
              </w:rPr>
              <w:t xml:space="preserve">ей  с декорированием их резьбой. 10. </w:t>
            </w:r>
            <w:r w:rsidR="00DD728F" w:rsidRPr="001B3EF4">
              <w:rPr>
                <w:rFonts w:ascii="Times New Roman" w:hAnsi="Times New Roman"/>
                <w:sz w:val="18"/>
                <w:szCs w:val="18"/>
              </w:rPr>
              <w:t>Выполнить заточку и правку инструмента для резьбы и стро</w:t>
            </w:r>
            <w:r>
              <w:rPr>
                <w:rFonts w:ascii="Times New Roman" w:hAnsi="Times New Roman"/>
                <w:sz w:val="18"/>
                <w:szCs w:val="18"/>
              </w:rPr>
              <w:t xml:space="preserve">гания. 11. </w:t>
            </w:r>
            <w:r w:rsidR="00DD728F" w:rsidRPr="001B3EF4">
              <w:rPr>
                <w:rFonts w:ascii="Times New Roman" w:hAnsi="Times New Roman"/>
                <w:sz w:val="18"/>
                <w:szCs w:val="18"/>
              </w:rPr>
              <w:t>С</w:t>
            </w:r>
            <w:r>
              <w:rPr>
                <w:rFonts w:ascii="Times New Roman" w:hAnsi="Times New Roman"/>
                <w:sz w:val="18"/>
                <w:szCs w:val="18"/>
              </w:rPr>
              <w:t xml:space="preserve">клеивать детали изделия. 12. </w:t>
            </w:r>
            <w:r w:rsidR="00DD728F" w:rsidRPr="001B3EF4">
              <w:rPr>
                <w:rFonts w:ascii="Times New Roman" w:hAnsi="Times New Roman"/>
                <w:sz w:val="18"/>
                <w:szCs w:val="18"/>
              </w:rPr>
              <w:t>Выполнить прозрачную</w:t>
            </w:r>
            <w:r>
              <w:rPr>
                <w:rFonts w:ascii="Times New Roman" w:hAnsi="Times New Roman"/>
                <w:sz w:val="18"/>
                <w:szCs w:val="18"/>
              </w:rPr>
              <w:t xml:space="preserve"> и непрозрачную отделку изделий. 13. </w:t>
            </w:r>
            <w:r w:rsidR="00DD728F" w:rsidRPr="001B3EF4">
              <w:rPr>
                <w:rFonts w:ascii="Times New Roman" w:hAnsi="Times New Roman"/>
                <w:sz w:val="18"/>
                <w:szCs w:val="18"/>
              </w:rPr>
              <w:t>Соблюдать правила техники безопасности.</w:t>
            </w:r>
          </w:p>
        </w:tc>
      </w:tr>
    </w:tbl>
    <w:p w:rsidR="00E95706" w:rsidRDefault="00E95706" w:rsidP="00ED6226"/>
    <w:tbl>
      <w:tblPr>
        <w:tblW w:w="10207" w:type="dxa"/>
        <w:tblInd w:w="-654" w:type="dxa"/>
        <w:tblLayout w:type="fixed"/>
        <w:tblCellMar>
          <w:top w:w="55" w:type="dxa"/>
          <w:left w:w="55" w:type="dxa"/>
          <w:bottom w:w="55" w:type="dxa"/>
          <w:right w:w="55" w:type="dxa"/>
        </w:tblCellMar>
        <w:tblLook w:val="0000" w:firstRow="0" w:lastRow="0" w:firstColumn="0" w:lastColumn="0" w:noHBand="0" w:noVBand="0"/>
      </w:tblPr>
      <w:tblGrid>
        <w:gridCol w:w="1843"/>
        <w:gridCol w:w="8364"/>
      </w:tblGrid>
      <w:tr w:rsidR="004D3EF9" w:rsidRPr="00B33DAA" w:rsidTr="00090929">
        <w:trPr>
          <w:trHeight w:val="359"/>
        </w:trPr>
        <w:tc>
          <w:tcPr>
            <w:tcW w:w="1843" w:type="dxa"/>
            <w:tcBorders>
              <w:top w:val="single" w:sz="4" w:space="0" w:color="auto"/>
              <w:left w:val="single" w:sz="4" w:space="0" w:color="auto"/>
              <w:bottom w:val="single" w:sz="4" w:space="0" w:color="auto"/>
              <w:right w:val="single" w:sz="4" w:space="0" w:color="auto"/>
            </w:tcBorders>
            <w:shd w:val="clear" w:color="auto" w:fill="auto"/>
          </w:tcPr>
          <w:p w:rsidR="004D3EF9" w:rsidRPr="00B33DAA" w:rsidRDefault="004D3EF9" w:rsidP="008D4851">
            <w:pPr>
              <w:spacing w:after="0" w:line="240" w:lineRule="auto"/>
              <w:rPr>
                <w:rFonts w:ascii="Times New Roman" w:hAnsi="Times New Roman" w:cs="Times New Roman"/>
                <w:b/>
                <w:sz w:val="20"/>
                <w:szCs w:val="20"/>
              </w:rPr>
            </w:pPr>
            <w:r w:rsidRPr="00B33DAA">
              <w:rPr>
                <w:rFonts w:ascii="Times New Roman" w:hAnsi="Times New Roman" w:cs="Times New Roman"/>
                <w:b/>
                <w:sz w:val="20"/>
                <w:szCs w:val="20"/>
              </w:rPr>
              <w:t>Название курса</w:t>
            </w: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4D3EF9" w:rsidRPr="00B33DAA" w:rsidRDefault="004D3EF9" w:rsidP="004D3EF9">
            <w:pPr>
              <w:spacing w:after="0" w:line="240" w:lineRule="auto"/>
              <w:jc w:val="both"/>
              <w:rPr>
                <w:rFonts w:ascii="Times New Roman" w:hAnsi="Times New Roman" w:cs="Times New Roman"/>
                <w:bCs/>
                <w:iCs/>
                <w:sz w:val="20"/>
                <w:szCs w:val="20"/>
              </w:rPr>
            </w:pPr>
            <w:r w:rsidRPr="00B33DAA">
              <w:rPr>
                <w:rFonts w:ascii="Times New Roman" w:hAnsi="Times New Roman" w:cs="Times New Roman"/>
                <w:bCs/>
                <w:iCs/>
                <w:sz w:val="20"/>
                <w:szCs w:val="20"/>
              </w:rPr>
              <w:t>Технология (столярное дело)</w:t>
            </w:r>
          </w:p>
        </w:tc>
      </w:tr>
      <w:tr w:rsidR="004D3EF9" w:rsidRPr="00B33DAA" w:rsidTr="00090929">
        <w:trPr>
          <w:trHeight w:val="359"/>
        </w:trPr>
        <w:tc>
          <w:tcPr>
            <w:tcW w:w="1843" w:type="dxa"/>
            <w:tcBorders>
              <w:top w:val="single" w:sz="4" w:space="0" w:color="auto"/>
              <w:left w:val="single" w:sz="4" w:space="0" w:color="auto"/>
              <w:bottom w:val="single" w:sz="4" w:space="0" w:color="auto"/>
              <w:right w:val="single" w:sz="4" w:space="0" w:color="auto"/>
            </w:tcBorders>
            <w:shd w:val="clear" w:color="auto" w:fill="auto"/>
          </w:tcPr>
          <w:p w:rsidR="004D3EF9" w:rsidRPr="00B33DAA" w:rsidRDefault="004D3EF9" w:rsidP="008D4851">
            <w:pPr>
              <w:spacing w:after="0" w:line="240" w:lineRule="auto"/>
              <w:rPr>
                <w:rFonts w:ascii="Times New Roman" w:hAnsi="Times New Roman" w:cs="Times New Roman"/>
                <w:b/>
                <w:sz w:val="20"/>
                <w:szCs w:val="20"/>
              </w:rPr>
            </w:pPr>
            <w:r w:rsidRPr="00B33DAA">
              <w:rPr>
                <w:rFonts w:ascii="Times New Roman" w:hAnsi="Times New Roman" w:cs="Times New Roman"/>
                <w:b/>
                <w:sz w:val="20"/>
                <w:szCs w:val="20"/>
              </w:rPr>
              <w:t>Класс</w:t>
            </w: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4D3EF9" w:rsidRPr="00B33DAA" w:rsidRDefault="004D3EF9" w:rsidP="008D4851">
            <w:pPr>
              <w:spacing w:after="0" w:line="240" w:lineRule="auto"/>
              <w:jc w:val="both"/>
              <w:rPr>
                <w:rFonts w:ascii="Times New Roman" w:hAnsi="Times New Roman" w:cs="Times New Roman"/>
                <w:bCs/>
                <w:iCs/>
                <w:sz w:val="20"/>
                <w:szCs w:val="20"/>
              </w:rPr>
            </w:pPr>
            <w:r w:rsidRPr="00B33DAA">
              <w:rPr>
                <w:rFonts w:ascii="Times New Roman" w:hAnsi="Times New Roman" w:cs="Times New Roman"/>
                <w:bCs/>
                <w:iCs/>
                <w:sz w:val="20"/>
                <w:szCs w:val="20"/>
              </w:rPr>
              <w:t>5 – 9  класс</w:t>
            </w:r>
          </w:p>
        </w:tc>
      </w:tr>
      <w:tr w:rsidR="004D3EF9" w:rsidRPr="00B33DAA" w:rsidTr="00090929">
        <w:trPr>
          <w:trHeight w:val="359"/>
        </w:trPr>
        <w:tc>
          <w:tcPr>
            <w:tcW w:w="1843" w:type="dxa"/>
            <w:tcBorders>
              <w:top w:val="single" w:sz="4" w:space="0" w:color="auto"/>
              <w:left w:val="single" w:sz="4" w:space="0" w:color="auto"/>
              <w:bottom w:val="single" w:sz="4" w:space="0" w:color="auto"/>
              <w:right w:val="single" w:sz="4" w:space="0" w:color="auto"/>
            </w:tcBorders>
            <w:shd w:val="clear" w:color="auto" w:fill="auto"/>
          </w:tcPr>
          <w:p w:rsidR="004D3EF9" w:rsidRPr="00B33DAA" w:rsidRDefault="004D3EF9" w:rsidP="008D4851">
            <w:pPr>
              <w:spacing w:after="0" w:line="240" w:lineRule="auto"/>
              <w:rPr>
                <w:rFonts w:ascii="Times New Roman" w:hAnsi="Times New Roman" w:cs="Times New Roman"/>
                <w:b/>
                <w:sz w:val="20"/>
                <w:szCs w:val="20"/>
              </w:rPr>
            </w:pPr>
            <w:r w:rsidRPr="00B33DAA">
              <w:rPr>
                <w:rFonts w:ascii="Times New Roman" w:hAnsi="Times New Roman" w:cs="Times New Roman"/>
                <w:b/>
                <w:sz w:val="20"/>
                <w:szCs w:val="20"/>
              </w:rPr>
              <w:t>Количество часов</w:t>
            </w: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4D3EF9" w:rsidRPr="00B33DAA" w:rsidRDefault="004D3EF9" w:rsidP="008D4851">
            <w:pPr>
              <w:spacing w:after="0" w:line="240" w:lineRule="auto"/>
              <w:jc w:val="both"/>
              <w:rPr>
                <w:rFonts w:ascii="Times New Roman" w:hAnsi="Times New Roman" w:cs="Times New Roman"/>
                <w:bCs/>
                <w:iCs/>
                <w:sz w:val="20"/>
                <w:szCs w:val="20"/>
              </w:rPr>
            </w:pPr>
            <w:r w:rsidRPr="00B33DAA">
              <w:rPr>
                <w:rFonts w:ascii="Times New Roman" w:hAnsi="Times New Roman" w:cs="Times New Roman"/>
                <w:bCs/>
                <w:iCs/>
                <w:sz w:val="20"/>
                <w:szCs w:val="20"/>
              </w:rPr>
              <w:t>5, 6 класс – 204 часа, 7, 8 класс – 238 часов, 9 класс – 272 часа</w:t>
            </w:r>
          </w:p>
        </w:tc>
      </w:tr>
      <w:tr w:rsidR="004D3EF9" w:rsidRPr="00B33DAA" w:rsidTr="00090929">
        <w:trPr>
          <w:trHeight w:val="359"/>
        </w:trPr>
        <w:tc>
          <w:tcPr>
            <w:tcW w:w="1843" w:type="dxa"/>
            <w:tcBorders>
              <w:top w:val="single" w:sz="4" w:space="0" w:color="auto"/>
              <w:left w:val="single" w:sz="4" w:space="0" w:color="auto"/>
              <w:bottom w:val="single" w:sz="4" w:space="0" w:color="auto"/>
              <w:right w:val="single" w:sz="4" w:space="0" w:color="auto"/>
            </w:tcBorders>
            <w:shd w:val="clear" w:color="auto" w:fill="auto"/>
          </w:tcPr>
          <w:p w:rsidR="004D3EF9" w:rsidRPr="00B33DAA" w:rsidRDefault="004D3EF9" w:rsidP="008D4851">
            <w:pPr>
              <w:spacing w:after="0" w:line="240" w:lineRule="auto"/>
              <w:rPr>
                <w:rFonts w:ascii="Times New Roman" w:hAnsi="Times New Roman" w:cs="Times New Roman"/>
                <w:b/>
                <w:sz w:val="20"/>
                <w:szCs w:val="20"/>
              </w:rPr>
            </w:pPr>
            <w:r w:rsidRPr="00B33DAA">
              <w:rPr>
                <w:rFonts w:ascii="Times New Roman" w:hAnsi="Times New Roman" w:cs="Times New Roman"/>
                <w:b/>
                <w:sz w:val="20"/>
                <w:szCs w:val="20"/>
              </w:rPr>
              <w:t>Цель курса</w:t>
            </w: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4D3EF9" w:rsidRPr="00B33DAA" w:rsidRDefault="004D3EF9" w:rsidP="00E42713">
            <w:pPr>
              <w:spacing w:after="0" w:line="240" w:lineRule="auto"/>
              <w:jc w:val="both"/>
              <w:rPr>
                <w:rFonts w:ascii="Times New Roman" w:hAnsi="Times New Roman" w:cs="Times New Roman"/>
                <w:sz w:val="20"/>
                <w:szCs w:val="20"/>
              </w:rPr>
            </w:pPr>
            <w:r w:rsidRPr="00B33DAA">
              <w:rPr>
                <w:rFonts w:ascii="Times New Roman" w:hAnsi="Times New Roman"/>
                <w:sz w:val="20"/>
                <w:szCs w:val="20"/>
              </w:rPr>
              <w:t xml:space="preserve">Развитие  </w:t>
            </w:r>
            <w:proofErr w:type="spellStart"/>
            <w:r w:rsidRPr="00B33DAA">
              <w:rPr>
                <w:rFonts w:ascii="Times New Roman" w:hAnsi="Times New Roman"/>
                <w:sz w:val="20"/>
                <w:szCs w:val="20"/>
              </w:rPr>
              <w:t>общетрудовых</w:t>
            </w:r>
            <w:proofErr w:type="spellEnd"/>
            <w:r w:rsidRPr="00B33DAA">
              <w:rPr>
                <w:rFonts w:ascii="Times New Roman" w:hAnsi="Times New Roman"/>
                <w:sz w:val="20"/>
                <w:szCs w:val="20"/>
              </w:rPr>
              <w:t xml:space="preserve"> умений и навыков,</w:t>
            </w:r>
            <w:r w:rsidRPr="00B33DAA">
              <w:rPr>
                <w:rFonts w:ascii="Times New Roman" w:hAnsi="Times New Roman" w:cs="Times New Roman"/>
                <w:sz w:val="20"/>
                <w:szCs w:val="20"/>
              </w:rPr>
              <w:t xml:space="preserve"> формирование знаний о столярном производстве и технологии обработки древесины ручным и механизированным способом, формирование навыков и умений работы с ручным столярным инструментом, овладение опытом практической деятельности по созданию полезных объектов труда.   </w:t>
            </w:r>
          </w:p>
        </w:tc>
      </w:tr>
      <w:tr w:rsidR="004D3EF9" w:rsidRPr="00B33DAA" w:rsidTr="00090929">
        <w:trPr>
          <w:trHeight w:val="359"/>
        </w:trPr>
        <w:tc>
          <w:tcPr>
            <w:tcW w:w="1843" w:type="dxa"/>
            <w:tcBorders>
              <w:top w:val="single" w:sz="4" w:space="0" w:color="auto"/>
              <w:left w:val="single" w:sz="4" w:space="0" w:color="auto"/>
              <w:bottom w:val="single" w:sz="4" w:space="0" w:color="auto"/>
              <w:right w:val="single" w:sz="4" w:space="0" w:color="auto"/>
            </w:tcBorders>
            <w:shd w:val="clear" w:color="auto" w:fill="auto"/>
          </w:tcPr>
          <w:p w:rsidR="004D3EF9" w:rsidRPr="00B33DAA" w:rsidRDefault="004D3EF9" w:rsidP="008D4851">
            <w:pPr>
              <w:spacing w:after="0" w:line="240" w:lineRule="auto"/>
              <w:rPr>
                <w:rFonts w:ascii="Times New Roman" w:hAnsi="Times New Roman" w:cs="Times New Roman"/>
                <w:b/>
                <w:sz w:val="20"/>
                <w:szCs w:val="20"/>
              </w:rPr>
            </w:pPr>
            <w:r w:rsidRPr="00B33DAA">
              <w:rPr>
                <w:rFonts w:ascii="Times New Roman" w:hAnsi="Times New Roman" w:cs="Times New Roman"/>
                <w:b/>
                <w:sz w:val="20"/>
                <w:szCs w:val="20"/>
              </w:rPr>
              <w:t>Структура курса</w:t>
            </w: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4D3EF9" w:rsidRPr="00B33DAA" w:rsidRDefault="00B33DAA" w:rsidP="008D4851">
            <w:pPr>
              <w:spacing w:after="0" w:line="240" w:lineRule="auto"/>
              <w:jc w:val="both"/>
              <w:rPr>
                <w:rFonts w:ascii="Times New Roman" w:hAnsi="Times New Roman" w:cs="Times New Roman"/>
                <w:sz w:val="20"/>
                <w:szCs w:val="20"/>
              </w:rPr>
            </w:pPr>
            <w:r w:rsidRPr="00B33DAA">
              <w:rPr>
                <w:rFonts w:ascii="Times New Roman" w:hAnsi="Times New Roman" w:cs="Times New Roman"/>
                <w:sz w:val="20"/>
                <w:szCs w:val="20"/>
              </w:rPr>
              <w:t>5 класс</w:t>
            </w:r>
          </w:p>
          <w:p w:rsidR="00B33DAA" w:rsidRPr="00B33DAA" w:rsidRDefault="00B33DAA" w:rsidP="008D4851">
            <w:pPr>
              <w:spacing w:after="0" w:line="240" w:lineRule="auto"/>
              <w:jc w:val="both"/>
              <w:rPr>
                <w:rFonts w:ascii="Times New Roman" w:hAnsi="Times New Roman" w:cs="Times New Roman"/>
                <w:sz w:val="20"/>
                <w:szCs w:val="20"/>
              </w:rPr>
            </w:pPr>
            <w:r w:rsidRPr="00B33DAA">
              <w:rPr>
                <w:rFonts w:ascii="Times New Roman" w:hAnsi="Times New Roman" w:cs="Times New Roman"/>
                <w:sz w:val="20"/>
                <w:szCs w:val="20"/>
              </w:rPr>
              <w:t xml:space="preserve">1. Вводное занятие, планирование, инструктажи по ТБ. 2.Разметка и разметочный инструмент. 3.Пиление древесины, виды инструмента. 4.Материаловедение, породы древесины. 5. Изготовление игрушечной мебели.  6.Ручное и механическое сверление древесины. 7. Изготовление подставки для карандашей. 8. Изготовление детских игрушек. 9. Строгание древесины, виды инструментов, приспособлений. 10. Изготовление несложной мебели. 11. Отделочные работы. 12. Изготовление кухонной утвари. 13. Соединение столярных деталей и заготовок. 14. Изготовление угольника. </w:t>
            </w:r>
          </w:p>
          <w:p w:rsidR="00B33DAA" w:rsidRPr="00B33DAA" w:rsidRDefault="00B33DAA" w:rsidP="008D4851">
            <w:pPr>
              <w:spacing w:after="0" w:line="240" w:lineRule="auto"/>
              <w:jc w:val="both"/>
              <w:rPr>
                <w:rFonts w:ascii="Times New Roman" w:hAnsi="Times New Roman" w:cs="Times New Roman"/>
                <w:sz w:val="20"/>
                <w:szCs w:val="20"/>
              </w:rPr>
            </w:pPr>
            <w:r w:rsidRPr="00B33DAA">
              <w:rPr>
                <w:rFonts w:ascii="Times New Roman" w:hAnsi="Times New Roman" w:cs="Times New Roman"/>
                <w:sz w:val="20"/>
                <w:szCs w:val="20"/>
              </w:rPr>
              <w:t>6 класс</w:t>
            </w:r>
          </w:p>
          <w:p w:rsidR="00B33DAA" w:rsidRPr="00BB391E" w:rsidRDefault="00B33DAA" w:rsidP="00B33DAA">
            <w:pPr>
              <w:spacing w:after="0" w:line="240" w:lineRule="auto"/>
              <w:jc w:val="both"/>
              <w:rPr>
                <w:rFonts w:ascii="Times New Roman" w:hAnsi="Times New Roman" w:cs="Times New Roman"/>
                <w:sz w:val="20"/>
                <w:szCs w:val="20"/>
              </w:rPr>
            </w:pPr>
            <w:r w:rsidRPr="00B33DAA">
              <w:rPr>
                <w:rFonts w:ascii="Times New Roman" w:hAnsi="Times New Roman" w:cs="Times New Roman"/>
                <w:sz w:val="20"/>
                <w:szCs w:val="20"/>
              </w:rPr>
              <w:t>1.Вводное занятие, планирование работ, инструктажи по ТБ. 2.Изготовление ручек для инструментов. 3.Изготовление дощечки для поделок. 4.Резание древесины. 5.Изготовление детской лопатки. 6.Изготовление полочки. 7.Столярные соединения. 8.Изготовление подрамника. 9</w:t>
            </w:r>
            <w:r w:rsidRPr="00BB391E">
              <w:rPr>
                <w:rFonts w:ascii="Times New Roman" w:hAnsi="Times New Roman" w:cs="Times New Roman"/>
                <w:sz w:val="20"/>
                <w:szCs w:val="20"/>
              </w:rPr>
              <w:t>.Долбление древесины. 10. Материаловедение.</w:t>
            </w:r>
          </w:p>
          <w:p w:rsidR="00B33DAA" w:rsidRPr="00BB391E" w:rsidRDefault="00B33DAA" w:rsidP="00B33DAA">
            <w:pPr>
              <w:spacing w:after="0" w:line="240" w:lineRule="auto"/>
              <w:jc w:val="both"/>
              <w:rPr>
                <w:rFonts w:ascii="Times New Roman" w:hAnsi="Times New Roman" w:cs="Times New Roman"/>
                <w:sz w:val="20"/>
                <w:szCs w:val="20"/>
              </w:rPr>
            </w:pPr>
            <w:r w:rsidRPr="00BB391E">
              <w:rPr>
                <w:rFonts w:ascii="Times New Roman" w:hAnsi="Times New Roman" w:cs="Times New Roman"/>
                <w:sz w:val="20"/>
                <w:szCs w:val="20"/>
              </w:rPr>
              <w:t>7 класс</w:t>
            </w:r>
          </w:p>
          <w:p w:rsidR="00B33DAA" w:rsidRPr="00BB391E" w:rsidRDefault="00BB391E" w:rsidP="00BB391E">
            <w:pPr>
              <w:spacing w:after="0" w:line="240" w:lineRule="auto"/>
              <w:jc w:val="both"/>
              <w:rPr>
                <w:rFonts w:ascii="Times New Roman" w:hAnsi="Times New Roman" w:cs="Times New Roman"/>
                <w:sz w:val="20"/>
                <w:szCs w:val="20"/>
              </w:rPr>
            </w:pPr>
            <w:r w:rsidRPr="00BB391E">
              <w:rPr>
                <w:rFonts w:ascii="Times New Roman" w:hAnsi="Times New Roman" w:cs="Times New Roman"/>
                <w:sz w:val="20"/>
                <w:szCs w:val="20"/>
              </w:rPr>
              <w:t>1.Вводное занятие, планирование работ, инструктажи по ТБ. 2.Строгание древесины, упражнения. 3. Изготовление подкладочной доски. 4.Материаловедение, породы, пороки и неровности. 5.Геометрическая резьба. 6.Изготовление разделочной доски. 7.Угловые соединения деталей. 8. Изготовление подставки для цветов. 9. Отделка древесины. 10. Токарные работы. 11. Изготовление рамки. 12.Изготовление детского табурета. 13. Ящичные соединения. 14. Изготовление ящика для инструмента. 15.Сверление древесины, упражнения.</w:t>
            </w:r>
          </w:p>
          <w:p w:rsidR="00BB391E" w:rsidRPr="00BB391E" w:rsidRDefault="00BB391E" w:rsidP="00BB391E">
            <w:pPr>
              <w:spacing w:after="0" w:line="240" w:lineRule="auto"/>
              <w:jc w:val="both"/>
              <w:rPr>
                <w:rFonts w:ascii="Times New Roman" w:hAnsi="Times New Roman" w:cs="Times New Roman"/>
                <w:sz w:val="20"/>
                <w:szCs w:val="20"/>
              </w:rPr>
            </w:pPr>
            <w:r w:rsidRPr="00BB391E">
              <w:rPr>
                <w:rFonts w:ascii="Times New Roman" w:hAnsi="Times New Roman" w:cs="Times New Roman"/>
                <w:sz w:val="20"/>
                <w:szCs w:val="20"/>
              </w:rPr>
              <w:t>8 класс</w:t>
            </w:r>
          </w:p>
          <w:p w:rsidR="00BB391E" w:rsidRPr="00090929" w:rsidRDefault="00BB391E" w:rsidP="00BB391E">
            <w:pPr>
              <w:spacing w:after="0" w:line="240" w:lineRule="auto"/>
              <w:jc w:val="both"/>
              <w:rPr>
                <w:rFonts w:ascii="Times New Roman" w:hAnsi="Times New Roman" w:cs="Times New Roman"/>
                <w:sz w:val="20"/>
                <w:szCs w:val="20"/>
              </w:rPr>
            </w:pPr>
            <w:r w:rsidRPr="00BB391E">
              <w:rPr>
                <w:rFonts w:ascii="Times New Roman" w:hAnsi="Times New Roman" w:cs="Times New Roman"/>
                <w:sz w:val="20"/>
                <w:szCs w:val="20"/>
              </w:rPr>
              <w:t>1.Вводное занятие, планирование работ, инструктажи по ТБ. 2.Изготовление инструментов для разметки. 3.</w:t>
            </w:r>
            <w:r w:rsidRPr="00090929">
              <w:rPr>
                <w:rFonts w:ascii="Times New Roman" w:hAnsi="Times New Roman" w:cs="Times New Roman"/>
                <w:sz w:val="20"/>
                <w:szCs w:val="20"/>
              </w:rPr>
              <w:t>Материаловедение. 4.Мебельное производство. 5.Ремонтные работы: заделка дефектов и пороков древесины. 6.Токарные работы. 7. Изготовление шерхебеля. 8. Резание древесины. 9. Изготовление мебели. 10.Ремонт столярных изделий. 11. Ремонт инструментов. 12. Виды крепежных изделий. 13. Изготовление шкафчика, аптечки.</w:t>
            </w:r>
          </w:p>
          <w:p w:rsidR="00090929" w:rsidRPr="00090929" w:rsidRDefault="00090929" w:rsidP="00BB391E">
            <w:pPr>
              <w:spacing w:after="0" w:line="240" w:lineRule="auto"/>
              <w:jc w:val="both"/>
              <w:rPr>
                <w:rFonts w:ascii="Times New Roman" w:hAnsi="Times New Roman" w:cs="Times New Roman"/>
                <w:sz w:val="20"/>
                <w:szCs w:val="20"/>
              </w:rPr>
            </w:pPr>
            <w:r w:rsidRPr="00090929">
              <w:rPr>
                <w:rFonts w:ascii="Times New Roman" w:hAnsi="Times New Roman" w:cs="Times New Roman"/>
                <w:sz w:val="20"/>
                <w:szCs w:val="20"/>
              </w:rPr>
              <w:t>9 класс</w:t>
            </w:r>
          </w:p>
          <w:p w:rsidR="00090929" w:rsidRPr="00B33DAA" w:rsidRDefault="00090929" w:rsidP="00BB391E">
            <w:pPr>
              <w:spacing w:after="0" w:line="240" w:lineRule="auto"/>
              <w:jc w:val="both"/>
              <w:rPr>
                <w:rFonts w:ascii="Times New Roman" w:hAnsi="Times New Roman" w:cs="Times New Roman"/>
                <w:sz w:val="20"/>
                <w:szCs w:val="20"/>
              </w:rPr>
            </w:pPr>
            <w:r w:rsidRPr="00090929">
              <w:rPr>
                <w:rFonts w:ascii="Times New Roman" w:hAnsi="Times New Roman" w:cs="Times New Roman"/>
                <w:sz w:val="20"/>
                <w:szCs w:val="20"/>
              </w:rPr>
              <w:t xml:space="preserve">1. Вводное занятие, инструктаж, ознакомление с планом работы. 2. Материаловедение, устранение дефектов, </w:t>
            </w:r>
            <w:proofErr w:type="spellStart"/>
            <w:r w:rsidRPr="00090929">
              <w:rPr>
                <w:rFonts w:ascii="Times New Roman" w:hAnsi="Times New Roman" w:cs="Times New Roman"/>
                <w:sz w:val="20"/>
                <w:szCs w:val="20"/>
              </w:rPr>
              <w:t>фрезерованые</w:t>
            </w:r>
            <w:proofErr w:type="spellEnd"/>
            <w:r w:rsidRPr="00090929">
              <w:rPr>
                <w:rFonts w:ascii="Times New Roman" w:hAnsi="Times New Roman" w:cs="Times New Roman"/>
                <w:sz w:val="20"/>
                <w:szCs w:val="20"/>
              </w:rPr>
              <w:t xml:space="preserve"> детали. 3. Отделочные работы. 4. Мебельное производство. 5. Профильное строгание. 6. Чтение чертежей. 7. Изготовление столярных изделий. 8. Трудовое законодательство. 9. Плотничные работы. 10. Изготовление строительных инструментов. 11. Изготовление мебели. 12. Ремонтные работы. 13. Токарные работы. 14. Изготовление табурета.</w:t>
            </w:r>
          </w:p>
        </w:tc>
      </w:tr>
      <w:tr w:rsidR="004D3EF9" w:rsidRPr="00B33DAA" w:rsidTr="00090929">
        <w:trPr>
          <w:trHeight w:val="359"/>
        </w:trPr>
        <w:tc>
          <w:tcPr>
            <w:tcW w:w="1843" w:type="dxa"/>
            <w:tcBorders>
              <w:top w:val="single" w:sz="4" w:space="0" w:color="auto"/>
              <w:left w:val="single" w:sz="4" w:space="0" w:color="auto"/>
              <w:bottom w:val="single" w:sz="4" w:space="0" w:color="auto"/>
              <w:right w:val="single" w:sz="4" w:space="0" w:color="auto"/>
            </w:tcBorders>
            <w:shd w:val="clear" w:color="auto" w:fill="auto"/>
          </w:tcPr>
          <w:p w:rsidR="004D3EF9" w:rsidRPr="00B33DAA" w:rsidRDefault="004D3EF9" w:rsidP="008D4851">
            <w:pPr>
              <w:spacing w:after="0" w:line="240" w:lineRule="auto"/>
              <w:rPr>
                <w:rFonts w:ascii="Times New Roman" w:hAnsi="Times New Roman" w:cs="Times New Roman"/>
                <w:b/>
                <w:sz w:val="20"/>
                <w:szCs w:val="20"/>
              </w:rPr>
            </w:pPr>
            <w:r w:rsidRPr="00B33DAA">
              <w:rPr>
                <w:rFonts w:ascii="Times New Roman" w:hAnsi="Times New Roman" w:cs="Times New Roman"/>
                <w:b/>
                <w:sz w:val="20"/>
                <w:szCs w:val="20"/>
              </w:rPr>
              <w:t>Основные требования к знаниям и умениям учащихся</w:t>
            </w: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015C1F" w:rsidRPr="00B33DAA" w:rsidRDefault="00015C1F" w:rsidP="00015C1F">
            <w:pPr>
              <w:spacing w:after="0" w:line="240" w:lineRule="auto"/>
              <w:rPr>
                <w:rStyle w:val="ac"/>
                <w:rFonts w:ascii="Times New Roman" w:hAnsi="Times New Roman" w:cs="Times New Roman"/>
                <w:i/>
                <w:sz w:val="20"/>
                <w:szCs w:val="20"/>
              </w:rPr>
            </w:pPr>
            <w:r w:rsidRPr="00B33DAA">
              <w:rPr>
                <w:rFonts w:ascii="Times New Roman" w:hAnsi="Times New Roman" w:cs="Times New Roman"/>
                <w:b/>
                <w:i/>
                <w:color w:val="000000"/>
                <w:sz w:val="20"/>
                <w:szCs w:val="20"/>
              </w:rPr>
              <w:t>Обучающиеся</w:t>
            </w:r>
            <w:r w:rsidRPr="00B33DAA">
              <w:rPr>
                <w:rStyle w:val="ac"/>
                <w:rFonts w:ascii="Times New Roman" w:hAnsi="Times New Roman" w:cs="Times New Roman"/>
                <w:i/>
                <w:sz w:val="20"/>
                <w:szCs w:val="20"/>
              </w:rPr>
              <w:t xml:space="preserve">  должны знать.</w:t>
            </w:r>
          </w:p>
          <w:p w:rsidR="00015C1F" w:rsidRPr="00B33DAA" w:rsidRDefault="00015C1F" w:rsidP="00015C1F">
            <w:pPr>
              <w:spacing w:after="0" w:line="240" w:lineRule="auto"/>
              <w:jc w:val="both"/>
              <w:rPr>
                <w:rFonts w:ascii="Times New Roman" w:hAnsi="Times New Roman" w:cs="Times New Roman"/>
                <w:sz w:val="20"/>
                <w:szCs w:val="20"/>
              </w:rPr>
            </w:pPr>
            <w:r w:rsidRPr="00B33DAA">
              <w:rPr>
                <w:rFonts w:ascii="Times New Roman" w:hAnsi="Times New Roman" w:cs="Times New Roman"/>
                <w:sz w:val="20"/>
                <w:szCs w:val="20"/>
              </w:rPr>
              <w:t>Правила техники безопасности, художественную обработку древесины, правила пожарной безопасности в мастерской, виды мебели, элементы столярных изделий, основы трудового законодательства, содержание плотничных работ, виды лесоматериалов, способы обработки деталей, способы производства шпонок, виды мебельной фурнитуры и крепежных изделий, элементы оконного блока, виды изоляционных и смазочных материалов, сведения о механизации и автоматизации мебельного производства, устройство перегородок, способы настилки пола, виды кровельных и облицовочных материалов, виды листовых древесных материалов.</w:t>
            </w:r>
          </w:p>
          <w:p w:rsidR="00015C1F" w:rsidRPr="00B33DAA" w:rsidRDefault="00015C1F" w:rsidP="00015C1F">
            <w:pPr>
              <w:spacing w:after="0" w:line="240" w:lineRule="auto"/>
              <w:rPr>
                <w:rFonts w:ascii="Times New Roman" w:hAnsi="Times New Roman" w:cs="Times New Roman"/>
                <w:i/>
                <w:sz w:val="20"/>
                <w:szCs w:val="20"/>
              </w:rPr>
            </w:pPr>
            <w:r w:rsidRPr="00B33DAA">
              <w:rPr>
                <w:rFonts w:ascii="Times New Roman" w:hAnsi="Times New Roman" w:cs="Times New Roman"/>
                <w:b/>
                <w:i/>
                <w:color w:val="000000"/>
                <w:sz w:val="20"/>
                <w:szCs w:val="20"/>
              </w:rPr>
              <w:t>Обучающиеся</w:t>
            </w:r>
            <w:r w:rsidRPr="00B33DAA">
              <w:rPr>
                <w:rStyle w:val="ac"/>
                <w:rFonts w:ascii="Times New Roman" w:hAnsi="Times New Roman" w:cs="Times New Roman"/>
                <w:i/>
                <w:sz w:val="20"/>
                <w:szCs w:val="20"/>
              </w:rPr>
              <w:t xml:space="preserve"> должны уметь.</w:t>
            </w:r>
            <w:r w:rsidRPr="00B33DAA">
              <w:rPr>
                <w:rFonts w:ascii="Times New Roman" w:hAnsi="Times New Roman" w:cs="Times New Roman"/>
                <w:i/>
                <w:sz w:val="20"/>
                <w:szCs w:val="20"/>
              </w:rPr>
              <w:t xml:space="preserve"> </w:t>
            </w:r>
          </w:p>
          <w:p w:rsidR="004D3EF9" w:rsidRPr="00B33DAA" w:rsidRDefault="00015C1F" w:rsidP="00015C1F">
            <w:pPr>
              <w:spacing w:after="0" w:line="240" w:lineRule="auto"/>
              <w:jc w:val="both"/>
              <w:rPr>
                <w:rFonts w:ascii="Times New Roman" w:hAnsi="Times New Roman" w:cs="Times New Roman"/>
                <w:sz w:val="20"/>
                <w:szCs w:val="20"/>
              </w:rPr>
            </w:pPr>
            <w:r w:rsidRPr="00B33DAA">
              <w:rPr>
                <w:rFonts w:ascii="Times New Roman" w:hAnsi="Times New Roman" w:cs="Times New Roman"/>
                <w:sz w:val="20"/>
                <w:szCs w:val="20"/>
              </w:rPr>
              <w:t xml:space="preserve">Организовать рабочее место, выполнить столярные операции, уметь читать несложные чертежи, выполнять подгонку деталей, подбирать и рационально раскроить материал, установить мебельную фурнитуру, выполнить </w:t>
            </w:r>
            <w:proofErr w:type="spellStart"/>
            <w:r w:rsidRPr="00B33DAA">
              <w:rPr>
                <w:rFonts w:ascii="Times New Roman" w:hAnsi="Times New Roman" w:cs="Times New Roman"/>
                <w:sz w:val="20"/>
                <w:szCs w:val="20"/>
              </w:rPr>
              <w:t>дефектовку</w:t>
            </w:r>
            <w:proofErr w:type="spellEnd"/>
            <w:r w:rsidRPr="00B33DAA">
              <w:rPr>
                <w:rFonts w:ascii="Times New Roman" w:hAnsi="Times New Roman" w:cs="Times New Roman"/>
                <w:sz w:val="20"/>
                <w:szCs w:val="20"/>
              </w:rPr>
              <w:t xml:space="preserve"> столярных изделий, использовать изоляционные и смазочные материалы, выполнять сборку секционной мебели, различать кровельные и облицовочные материалы, использовать в работе фанеру и древесные плиты, грамотно действовать в случае возникновения чрезвычайных ситуаций.</w:t>
            </w:r>
          </w:p>
        </w:tc>
      </w:tr>
    </w:tbl>
    <w:p w:rsidR="00BB391E" w:rsidRDefault="00BB391E" w:rsidP="00ED6226"/>
    <w:p w:rsidR="00E95706" w:rsidRDefault="00E95706" w:rsidP="00ED6226"/>
    <w:sectPr w:rsidR="00E95706" w:rsidSect="00E110A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71A" w:rsidRDefault="007E671A" w:rsidP="00800362">
      <w:pPr>
        <w:spacing w:after="0" w:line="240" w:lineRule="auto"/>
      </w:pPr>
      <w:r>
        <w:separator/>
      </w:r>
    </w:p>
  </w:endnote>
  <w:endnote w:type="continuationSeparator" w:id="0">
    <w:p w:rsidR="007E671A" w:rsidRDefault="007E671A" w:rsidP="00800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ladimir Script">
    <w:panose1 w:val="03050402040407070305"/>
    <w:charset w:val="00"/>
    <w:family w:val="script"/>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43"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71A" w:rsidRDefault="007E671A" w:rsidP="00800362">
      <w:pPr>
        <w:spacing w:after="0" w:line="240" w:lineRule="auto"/>
      </w:pPr>
      <w:r>
        <w:separator/>
      </w:r>
    </w:p>
  </w:footnote>
  <w:footnote w:type="continuationSeparator" w:id="0">
    <w:p w:rsidR="007E671A" w:rsidRDefault="007E671A" w:rsidP="008003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
    <w:nsid w:val="00000003"/>
    <w:multiLevelType w:val="singleLevel"/>
    <w:tmpl w:val="00000003"/>
    <w:name w:val="WW8Num3"/>
    <w:lvl w:ilvl="0">
      <w:start w:val="1"/>
      <w:numFmt w:val="upperRoman"/>
      <w:lvlText w:val="%1."/>
      <w:lvlJc w:val="left"/>
      <w:pPr>
        <w:tabs>
          <w:tab w:val="num" w:pos="1140"/>
        </w:tabs>
        <w:ind w:left="1140" w:hanging="780"/>
      </w:pPr>
      <w:rPr>
        <w:rFonts w:hint="default"/>
        <w:i/>
        <w:sz w:val="28"/>
        <w:szCs w:val="28"/>
      </w:rPr>
    </w:lvl>
  </w:abstractNum>
  <w:abstractNum w:abstractNumId="2">
    <w:nsid w:val="00000007"/>
    <w:multiLevelType w:val="multilevel"/>
    <w:tmpl w:val="00000007"/>
    <w:name w:val="WW8Num7"/>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3">
    <w:nsid w:val="0000000C"/>
    <w:multiLevelType w:val="multilevel"/>
    <w:tmpl w:val="0000000C"/>
    <w:name w:val="WWNum32"/>
    <w:lvl w:ilvl="0">
      <w:start w:val="1"/>
      <w:numFmt w:val="bullet"/>
      <w:lvlText w:val=""/>
      <w:lvlJc w:val="left"/>
      <w:pPr>
        <w:tabs>
          <w:tab w:val="num" w:pos="1068"/>
        </w:tabs>
        <w:ind w:left="1068" w:hanging="360"/>
      </w:pPr>
      <w:rPr>
        <w:rFonts w:ascii="Symbol" w:hAnsi="Symbol" w:cs="Symbol"/>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cs="Wingdings"/>
      </w:rPr>
    </w:lvl>
    <w:lvl w:ilvl="3">
      <w:start w:val="1"/>
      <w:numFmt w:val="bullet"/>
      <w:lvlText w:val=""/>
      <w:lvlJc w:val="left"/>
      <w:pPr>
        <w:tabs>
          <w:tab w:val="num" w:pos="3228"/>
        </w:tabs>
        <w:ind w:left="3228" w:hanging="360"/>
      </w:pPr>
      <w:rPr>
        <w:rFonts w:ascii="Symbol" w:hAnsi="Symbol" w:cs="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cs="Wingdings"/>
      </w:rPr>
    </w:lvl>
    <w:lvl w:ilvl="6">
      <w:start w:val="1"/>
      <w:numFmt w:val="bullet"/>
      <w:lvlText w:val=""/>
      <w:lvlJc w:val="left"/>
      <w:pPr>
        <w:tabs>
          <w:tab w:val="num" w:pos="5388"/>
        </w:tabs>
        <w:ind w:left="5388" w:hanging="360"/>
      </w:pPr>
      <w:rPr>
        <w:rFonts w:ascii="Symbol" w:hAnsi="Symbol" w:cs="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cs="Wingdings"/>
      </w:rPr>
    </w:lvl>
  </w:abstractNum>
  <w:abstractNum w:abstractNumId="4">
    <w:nsid w:val="00000010"/>
    <w:multiLevelType w:val="singleLevel"/>
    <w:tmpl w:val="00000010"/>
    <w:name w:val="WW8Num16"/>
    <w:lvl w:ilvl="0">
      <w:start w:val="1"/>
      <w:numFmt w:val="bullet"/>
      <w:lvlText w:val=""/>
      <w:lvlJc w:val="left"/>
      <w:pPr>
        <w:tabs>
          <w:tab w:val="num" w:pos="1069"/>
        </w:tabs>
        <w:ind w:left="1069" w:hanging="360"/>
      </w:pPr>
      <w:rPr>
        <w:rFonts w:ascii="Symbol" w:hAnsi="Symbol" w:cs="Times New Roman"/>
        <w:b/>
        <w:bCs/>
        <w:i/>
        <w:spacing w:val="-8"/>
        <w:sz w:val="28"/>
        <w:szCs w:val="28"/>
      </w:rPr>
    </w:lvl>
  </w:abstractNum>
  <w:abstractNum w:abstractNumId="5">
    <w:nsid w:val="00000011"/>
    <w:multiLevelType w:val="singleLevel"/>
    <w:tmpl w:val="00000011"/>
    <w:name w:val="WW8Num17"/>
    <w:lvl w:ilvl="0">
      <w:start w:val="1"/>
      <w:numFmt w:val="bullet"/>
      <w:lvlText w:val=""/>
      <w:lvlJc w:val="left"/>
      <w:pPr>
        <w:tabs>
          <w:tab w:val="num" w:pos="720"/>
        </w:tabs>
        <w:ind w:left="720" w:hanging="360"/>
      </w:pPr>
      <w:rPr>
        <w:rFonts w:ascii="Symbol" w:hAnsi="Symbol" w:cs="Times New Roman"/>
        <w:spacing w:val="-4"/>
        <w:sz w:val="28"/>
        <w:szCs w:val="28"/>
      </w:rPr>
    </w:lvl>
  </w:abstractNum>
  <w:abstractNum w:abstractNumId="6">
    <w:nsid w:val="00000029"/>
    <w:multiLevelType w:val="multilevel"/>
    <w:tmpl w:val="00000029"/>
    <w:name w:val="WW8Num43"/>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nsid w:val="00F605F7"/>
    <w:multiLevelType w:val="hybridMultilevel"/>
    <w:tmpl w:val="FC668E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B822B79"/>
    <w:multiLevelType w:val="hybridMultilevel"/>
    <w:tmpl w:val="EF6A72B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2101804"/>
    <w:multiLevelType w:val="hybridMultilevel"/>
    <w:tmpl w:val="15D8745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62D6D0B"/>
    <w:multiLevelType w:val="hybridMultilevel"/>
    <w:tmpl w:val="2C9E1BD6"/>
    <w:lvl w:ilvl="0" w:tplc="12D281B6">
      <w:start w:val="1"/>
      <w:numFmt w:val="bullet"/>
      <w:lvlText w:val="-"/>
      <w:lvlJc w:val="left"/>
      <w:pPr>
        <w:tabs>
          <w:tab w:val="num" w:pos="360"/>
        </w:tabs>
        <w:ind w:left="360" w:hanging="360"/>
      </w:pPr>
      <w:rPr>
        <w:rFonts w:ascii="Vladimir Script" w:hAnsi="Vladimir Script"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188E2C94"/>
    <w:multiLevelType w:val="hybridMultilevel"/>
    <w:tmpl w:val="AF9A510E"/>
    <w:lvl w:ilvl="0" w:tplc="04190001">
      <w:start w:val="1"/>
      <w:numFmt w:val="bullet"/>
      <w:lvlText w:val=""/>
      <w:lvlJc w:val="left"/>
      <w:pPr>
        <w:tabs>
          <w:tab w:val="num" w:pos="1066"/>
        </w:tabs>
        <w:ind w:left="1066" w:hanging="360"/>
      </w:pPr>
      <w:rPr>
        <w:rFonts w:ascii="Symbol" w:hAnsi="Symbol" w:hint="default"/>
      </w:rPr>
    </w:lvl>
    <w:lvl w:ilvl="1" w:tplc="04190003" w:tentative="1">
      <w:start w:val="1"/>
      <w:numFmt w:val="bullet"/>
      <w:lvlText w:val="o"/>
      <w:lvlJc w:val="left"/>
      <w:pPr>
        <w:tabs>
          <w:tab w:val="num" w:pos="1786"/>
        </w:tabs>
        <w:ind w:left="1786" w:hanging="360"/>
      </w:pPr>
      <w:rPr>
        <w:rFonts w:ascii="Courier New" w:hAnsi="Courier New" w:cs="Courier New" w:hint="default"/>
      </w:rPr>
    </w:lvl>
    <w:lvl w:ilvl="2" w:tplc="04190005" w:tentative="1">
      <w:start w:val="1"/>
      <w:numFmt w:val="bullet"/>
      <w:lvlText w:val=""/>
      <w:lvlJc w:val="left"/>
      <w:pPr>
        <w:tabs>
          <w:tab w:val="num" w:pos="2506"/>
        </w:tabs>
        <w:ind w:left="2506" w:hanging="360"/>
      </w:pPr>
      <w:rPr>
        <w:rFonts w:ascii="Wingdings" w:hAnsi="Wingdings" w:hint="default"/>
      </w:rPr>
    </w:lvl>
    <w:lvl w:ilvl="3" w:tplc="04190001" w:tentative="1">
      <w:start w:val="1"/>
      <w:numFmt w:val="bullet"/>
      <w:lvlText w:val=""/>
      <w:lvlJc w:val="left"/>
      <w:pPr>
        <w:tabs>
          <w:tab w:val="num" w:pos="3226"/>
        </w:tabs>
        <w:ind w:left="3226" w:hanging="360"/>
      </w:pPr>
      <w:rPr>
        <w:rFonts w:ascii="Symbol" w:hAnsi="Symbol" w:hint="default"/>
      </w:rPr>
    </w:lvl>
    <w:lvl w:ilvl="4" w:tplc="04190003" w:tentative="1">
      <w:start w:val="1"/>
      <w:numFmt w:val="bullet"/>
      <w:lvlText w:val="o"/>
      <w:lvlJc w:val="left"/>
      <w:pPr>
        <w:tabs>
          <w:tab w:val="num" w:pos="3946"/>
        </w:tabs>
        <w:ind w:left="3946" w:hanging="360"/>
      </w:pPr>
      <w:rPr>
        <w:rFonts w:ascii="Courier New" w:hAnsi="Courier New" w:cs="Courier New" w:hint="default"/>
      </w:rPr>
    </w:lvl>
    <w:lvl w:ilvl="5" w:tplc="04190005" w:tentative="1">
      <w:start w:val="1"/>
      <w:numFmt w:val="bullet"/>
      <w:lvlText w:val=""/>
      <w:lvlJc w:val="left"/>
      <w:pPr>
        <w:tabs>
          <w:tab w:val="num" w:pos="4666"/>
        </w:tabs>
        <w:ind w:left="4666" w:hanging="360"/>
      </w:pPr>
      <w:rPr>
        <w:rFonts w:ascii="Wingdings" w:hAnsi="Wingdings" w:hint="default"/>
      </w:rPr>
    </w:lvl>
    <w:lvl w:ilvl="6" w:tplc="04190001" w:tentative="1">
      <w:start w:val="1"/>
      <w:numFmt w:val="bullet"/>
      <w:lvlText w:val=""/>
      <w:lvlJc w:val="left"/>
      <w:pPr>
        <w:tabs>
          <w:tab w:val="num" w:pos="5386"/>
        </w:tabs>
        <w:ind w:left="5386" w:hanging="360"/>
      </w:pPr>
      <w:rPr>
        <w:rFonts w:ascii="Symbol" w:hAnsi="Symbol" w:hint="default"/>
      </w:rPr>
    </w:lvl>
    <w:lvl w:ilvl="7" w:tplc="04190003" w:tentative="1">
      <w:start w:val="1"/>
      <w:numFmt w:val="bullet"/>
      <w:lvlText w:val="o"/>
      <w:lvlJc w:val="left"/>
      <w:pPr>
        <w:tabs>
          <w:tab w:val="num" w:pos="6106"/>
        </w:tabs>
        <w:ind w:left="6106" w:hanging="360"/>
      </w:pPr>
      <w:rPr>
        <w:rFonts w:ascii="Courier New" w:hAnsi="Courier New" w:cs="Courier New" w:hint="default"/>
      </w:rPr>
    </w:lvl>
    <w:lvl w:ilvl="8" w:tplc="04190005" w:tentative="1">
      <w:start w:val="1"/>
      <w:numFmt w:val="bullet"/>
      <w:lvlText w:val=""/>
      <w:lvlJc w:val="left"/>
      <w:pPr>
        <w:tabs>
          <w:tab w:val="num" w:pos="6826"/>
        </w:tabs>
        <w:ind w:left="6826" w:hanging="360"/>
      </w:pPr>
      <w:rPr>
        <w:rFonts w:ascii="Wingdings" w:hAnsi="Wingdings" w:hint="default"/>
      </w:rPr>
    </w:lvl>
  </w:abstractNum>
  <w:abstractNum w:abstractNumId="12">
    <w:nsid w:val="21311A2E"/>
    <w:multiLevelType w:val="hybridMultilevel"/>
    <w:tmpl w:val="2634E072"/>
    <w:lvl w:ilvl="0" w:tplc="429839D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8A5328"/>
    <w:multiLevelType w:val="hybridMultilevel"/>
    <w:tmpl w:val="039A9644"/>
    <w:lvl w:ilvl="0" w:tplc="429839D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D26522"/>
    <w:multiLevelType w:val="hybridMultilevel"/>
    <w:tmpl w:val="400A17F6"/>
    <w:lvl w:ilvl="0" w:tplc="04190001">
      <w:start w:val="1"/>
      <w:numFmt w:val="bullet"/>
      <w:lvlText w:val=""/>
      <w:lvlJc w:val="left"/>
      <w:pPr>
        <w:tabs>
          <w:tab w:val="num" w:pos="1097"/>
        </w:tabs>
        <w:ind w:left="1097" w:hanging="360"/>
      </w:pPr>
      <w:rPr>
        <w:rFonts w:ascii="Symbol" w:hAnsi="Symbol" w:hint="default"/>
      </w:rPr>
    </w:lvl>
    <w:lvl w:ilvl="1" w:tplc="04190003" w:tentative="1">
      <w:start w:val="1"/>
      <w:numFmt w:val="bullet"/>
      <w:lvlText w:val="o"/>
      <w:lvlJc w:val="left"/>
      <w:pPr>
        <w:tabs>
          <w:tab w:val="num" w:pos="1817"/>
        </w:tabs>
        <w:ind w:left="1817" w:hanging="360"/>
      </w:pPr>
      <w:rPr>
        <w:rFonts w:ascii="Courier New" w:hAnsi="Courier New" w:cs="Courier New" w:hint="default"/>
      </w:rPr>
    </w:lvl>
    <w:lvl w:ilvl="2" w:tplc="04190005" w:tentative="1">
      <w:start w:val="1"/>
      <w:numFmt w:val="bullet"/>
      <w:lvlText w:val=""/>
      <w:lvlJc w:val="left"/>
      <w:pPr>
        <w:tabs>
          <w:tab w:val="num" w:pos="2537"/>
        </w:tabs>
        <w:ind w:left="2537" w:hanging="360"/>
      </w:pPr>
      <w:rPr>
        <w:rFonts w:ascii="Wingdings" w:hAnsi="Wingdings" w:hint="default"/>
      </w:rPr>
    </w:lvl>
    <w:lvl w:ilvl="3" w:tplc="04190001" w:tentative="1">
      <w:start w:val="1"/>
      <w:numFmt w:val="bullet"/>
      <w:lvlText w:val=""/>
      <w:lvlJc w:val="left"/>
      <w:pPr>
        <w:tabs>
          <w:tab w:val="num" w:pos="3257"/>
        </w:tabs>
        <w:ind w:left="3257" w:hanging="360"/>
      </w:pPr>
      <w:rPr>
        <w:rFonts w:ascii="Symbol" w:hAnsi="Symbol" w:hint="default"/>
      </w:rPr>
    </w:lvl>
    <w:lvl w:ilvl="4" w:tplc="04190003" w:tentative="1">
      <w:start w:val="1"/>
      <w:numFmt w:val="bullet"/>
      <w:lvlText w:val="o"/>
      <w:lvlJc w:val="left"/>
      <w:pPr>
        <w:tabs>
          <w:tab w:val="num" w:pos="3977"/>
        </w:tabs>
        <w:ind w:left="3977" w:hanging="360"/>
      </w:pPr>
      <w:rPr>
        <w:rFonts w:ascii="Courier New" w:hAnsi="Courier New" w:cs="Courier New" w:hint="default"/>
      </w:rPr>
    </w:lvl>
    <w:lvl w:ilvl="5" w:tplc="04190005" w:tentative="1">
      <w:start w:val="1"/>
      <w:numFmt w:val="bullet"/>
      <w:lvlText w:val=""/>
      <w:lvlJc w:val="left"/>
      <w:pPr>
        <w:tabs>
          <w:tab w:val="num" w:pos="4697"/>
        </w:tabs>
        <w:ind w:left="4697" w:hanging="360"/>
      </w:pPr>
      <w:rPr>
        <w:rFonts w:ascii="Wingdings" w:hAnsi="Wingdings" w:hint="default"/>
      </w:rPr>
    </w:lvl>
    <w:lvl w:ilvl="6" w:tplc="04190001" w:tentative="1">
      <w:start w:val="1"/>
      <w:numFmt w:val="bullet"/>
      <w:lvlText w:val=""/>
      <w:lvlJc w:val="left"/>
      <w:pPr>
        <w:tabs>
          <w:tab w:val="num" w:pos="5417"/>
        </w:tabs>
        <w:ind w:left="5417" w:hanging="360"/>
      </w:pPr>
      <w:rPr>
        <w:rFonts w:ascii="Symbol" w:hAnsi="Symbol" w:hint="default"/>
      </w:rPr>
    </w:lvl>
    <w:lvl w:ilvl="7" w:tplc="04190003" w:tentative="1">
      <w:start w:val="1"/>
      <w:numFmt w:val="bullet"/>
      <w:lvlText w:val="o"/>
      <w:lvlJc w:val="left"/>
      <w:pPr>
        <w:tabs>
          <w:tab w:val="num" w:pos="6137"/>
        </w:tabs>
        <w:ind w:left="6137" w:hanging="360"/>
      </w:pPr>
      <w:rPr>
        <w:rFonts w:ascii="Courier New" w:hAnsi="Courier New" w:cs="Courier New" w:hint="default"/>
      </w:rPr>
    </w:lvl>
    <w:lvl w:ilvl="8" w:tplc="04190005" w:tentative="1">
      <w:start w:val="1"/>
      <w:numFmt w:val="bullet"/>
      <w:lvlText w:val=""/>
      <w:lvlJc w:val="left"/>
      <w:pPr>
        <w:tabs>
          <w:tab w:val="num" w:pos="6857"/>
        </w:tabs>
        <w:ind w:left="6857" w:hanging="360"/>
      </w:pPr>
      <w:rPr>
        <w:rFonts w:ascii="Wingdings" w:hAnsi="Wingdings" w:hint="default"/>
      </w:rPr>
    </w:lvl>
  </w:abstractNum>
  <w:abstractNum w:abstractNumId="15">
    <w:nsid w:val="31E96D4E"/>
    <w:multiLevelType w:val="hybridMultilevel"/>
    <w:tmpl w:val="3EEA17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EE796B"/>
    <w:multiLevelType w:val="hybridMultilevel"/>
    <w:tmpl w:val="98544BA0"/>
    <w:lvl w:ilvl="0" w:tplc="429839D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EFF767D"/>
    <w:multiLevelType w:val="hybridMultilevel"/>
    <w:tmpl w:val="FC8AF230"/>
    <w:lvl w:ilvl="0" w:tplc="04190001">
      <w:start w:val="1"/>
      <w:numFmt w:val="bullet"/>
      <w:lvlText w:val=""/>
      <w:lvlJc w:val="left"/>
      <w:pPr>
        <w:tabs>
          <w:tab w:val="num" w:pos="1097"/>
        </w:tabs>
        <w:ind w:left="1097" w:hanging="360"/>
      </w:pPr>
      <w:rPr>
        <w:rFonts w:ascii="Symbol" w:hAnsi="Symbol" w:hint="default"/>
      </w:rPr>
    </w:lvl>
    <w:lvl w:ilvl="1" w:tplc="04190003" w:tentative="1">
      <w:start w:val="1"/>
      <w:numFmt w:val="bullet"/>
      <w:lvlText w:val="o"/>
      <w:lvlJc w:val="left"/>
      <w:pPr>
        <w:tabs>
          <w:tab w:val="num" w:pos="1817"/>
        </w:tabs>
        <w:ind w:left="1817" w:hanging="360"/>
      </w:pPr>
      <w:rPr>
        <w:rFonts w:ascii="Courier New" w:hAnsi="Courier New" w:cs="Courier New" w:hint="default"/>
      </w:rPr>
    </w:lvl>
    <w:lvl w:ilvl="2" w:tplc="04190005" w:tentative="1">
      <w:start w:val="1"/>
      <w:numFmt w:val="bullet"/>
      <w:lvlText w:val=""/>
      <w:lvlJc w:val="left"/>
      <w:pPr>
        <w:tabs>
          <w:tab w:val="num" w:pos="2537"/>
        </w:tabs>
        <w:ind w:left="2537" w:hanging="360"/>
      </w:pPr>
      <w:rPr>
        <w:rFonts w:ascii="Wingdings" w:hAnsi="Wingdings" w:hint="default"/>
      </w:rPr>
    </w:lvl>
    <w:lvl w:ilvl="3" w:tplc="04190001" w:tentative="1">
      <w:start w:val="1"/>
      <w:numFmt w:val="bullet"/>
      <w:lvlText w:val=""/>
      <w:lvlJc w:val="left"/>
      <w:pPr>
        <w:tabs>
          <w:tab w:val="num" w:pos="3257"/>
        </w:tabs>
        <w:ind w:left="3257" w:hanging="360"/>
      </w:pPr>
      <w:rPr>
        <w:rFonts w:ascii="Symbol" w:hAnsi="Symbol" w:hint="default"/>
      </w:rPr>
    </w:lvl>
    <w:lvl w:ilvl="4" w:tplc="04190003" w:tentative="1">
      <w:start w:val="1"/>
      <w:numFmt w:val="bullet"/>
      <w:lvlText w:val="o"/>
      <w:lvlJc w:val="left"/>
      <w:pPr>
        <w:tabs>
          <w:tab w:val="num" w:pos="3977"/>
        </w:tabs>
        <w:ind w:left="3977" w:hanging="360"/>
      </w:pPr>
      <w:rPr>
        <w:rFonts w:ascii="Courier New" w:hAnsi="Courier New" w:cs="Courier New" w:hint="default"/>
      </w:rPr>
    </w:lvl>
    <w:lvl w:ilvl="5" w:tplc="04190005" w:tentative="1">
      <w:start w:val="1"/>
      <w:numFmt w:val="bullet"/>
      <w:lvlText w:val=""/>
      <w:lvlJc w:val="left"/>
      <w:pPr>
        <w:tabs>
          <w:tab w:val="num" w:pos="4697"/>
        </w:tabs>
        <w:ind w:left="4697" w:hanging="360"/>
      </w:pPr>
      <w:rPr>
        <w:rFonts w:ascii="Wingdings" w:hAnsi="Wingdings" w:hint="default"/>
      </w:rPr>
    </w:lvl>
    <w:lvl w:ilvl="6" w:tplc="04190001" w:tentative="1">
      <w:start w:val="1"/>
      <w:numFmt w:val="bullet"/>
      <w:lvlText w:val=""/>
      <w:lvlJc w:val="left"/>
      <w:pPr>
        <w:tabs>
          <w:tab w:val="num" w:pos="5417"/>
        </w:tabs>
        <w:ind w:left="5417" w:hanging="360"/>
      </w:pPr>
      <w:rPr>
        <w:rFonts w:ascii="Symbol" w:hAnsi="Symbol" w:hint="default"/>
      </w:rPr>
    </w:lvl>
    <w:lvl w:ilvl="7" w:tplc="04190003" w:tentative="1">
      <w:start w:val="1"/>
      <w:numFmt w:val="bullet"/>
      <w:lvlText w:val="o"/>
      <w:lvlJc w:val="left"/>
      <w:pPr>
        <w:tabs>
          <w:tab w:val="num" w:pos="6137"/>
        </w:tabs>
        <w:ind w:left="6137" w:hanging="360"/>
      </w:pPr>
      <w:rPr>
        <w:rFonts w:ascii="Courier New" w:hAnsi="Courier New" w:cs="Courier New" w:hint="default"/>
      </w:rPr>
    </w:lvl>
    <w:lvl w:ilvl="8" w:tplc="04190005" w:tentative="1">
      <w:start w:val="1"/>
      <w:numFmt w:val="bullet"/>
      <w:lvlText w:val=""/>
      <w:lvlJc w:val="left"/>
      <w:pPr>
        <w:tabs>
          <w:tab w:val="num" w:pos="6857"/>
        </w:tabs>
        <w:ind w:left="6857" w:hanging="360"/>
      </w:pPr>
      <w:rPr>
        <w:rFonts w:ascii="Wingdings" w:hAnsi="Wingdings" w:hint="default"/>
      </w:rPr>
    </w:lvl>
  </w:abstractNum>
  <w:abstractNum w:abstractNumId="18">
    <w:nsid w:val="48534BF0"/>
    <w:multiLevelType w:val="hybridMultilevel"/>
    <w:tmpl w:val="A0CC45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91A2F1F"/>
    <w:multiLevelType w:val="hybridMultilevel"/>
    <w:tmpl w:val="49DCD50A"/>
    <w:lvl w:ilvl="0" w:tplc="04190001">
      <w:start w:val="1"/>
      <w:numFmt w:val="bullet"/>
      <w:lvlText w:val=""/>
      <w:lvlJc w:val="left"/>
      <w:pPr>
        <w:tabs>
          <w:tab w:val="num" w:pos="1078"/>
        </w:tabs>
        <w:ind w:left="1078" w:hanging="360"/>
      </w:pPr>
      <w:rPr>
        <w:rFonts w:ascii="Symbol" w:hAnsi="Symbol" w:hint="default"/>
      </w:rPr>
    </w:lvl>
    <w:lvl w:ilvl="1" w:tplc="04190003" w:tentative="1">
      <w:start w:val="1"/>
      <w:numFmt w:val="bullet"/>
      <w:lvlText w:val="o"/>
      <w:lvlJc w:val="left"/>
      <w:pPr>
        <w:tabs>
          <w:tab w:val="num" w:pos="1798"/>
        </w:tabs>
        <w:ind w:left="1798" w:hanging="360"/>
      </w:pPr>
      <w:rPr>
        <w:rFonts w:ascii="Courier New" w:hAnsi="Courier New" w:cs="Courier New" w:hint="default"/>
      </w:rPr>
    </w:lvl>
    <w:lvl w:ilvl="2" w:tplc="04190005" w:tentative="1">
      <w:start w:val="1"/>
      <w:numFmt w:val="bullet"/>
      <w:lvlText w:val=""/>
      <w:lvlJc w:val="left"/>
      <w:pPr>
        <w:tabs>
          <w:tab w:val="num" w:pos="2518"/>
        </w:tabs>
        <w:ind w:left="2518" w:hanging="360"/>
      </w:pPr>
      <w:rPr>
        <w:rFonts w:ascii="Wingdings" w:hAnsi="Wingdings" w:hint="default"/>
      </w:rPr>
    </w:lvl>
    <w:lvl w:ilvl="3" w:tplc="04190001" w:tentative="1">
      <w:start w:val="1"/>
      <w:numFmt w:val="bullet"/>
      <w:lvlText w:val=""/>
      <w:lvlJc w:val="left"/>
      <w:pPr>
        <w:tabs>
          <w:tab w:val="num" w:pos="3238"/>
        </w:tabs>
        <w:ind w:left="3238" w:hanging="360"/>
      </w:pPr>
      <w:rPr>
        <w:rFonts w:ascii="Symbol" w:hAnsi="Symbol" w:hint="default"/>
      </w:rPr>
    </w:lvl>
    <w:lvl w:ilvl="4" w:tplc="04190003" w:tentative="1">
      <w:start w:val="1"/>
      <w:numFmt w:val="bullet"/>
      <w:lvlText w:val="o"/>
      <w:lvlJc w:val="left"/>
      <w:pPr>
        <w:tabs>
          <w:tab w:val="num" w:pos="3958"/>
        </w:tabs>
        <w:ind w:left="3958" w:hanging="360"/>
      </w:pPr>
      <w:rPr>
        <w:rFonts w:ascii="Courier New" w:hAnsi="Courier New" w:cs="Courier New" w:hint="default"/>
      </w:rPr>
    </w:lvl>
    <w:lvl w:ilvl="5" w:tplc="04190005" w:tentative="1">
      <w:start w:val="1"/>
      <w:numFmt w:val="bullet"/>
      <w:lvlText w:val=""/>
      <w:lvlJc w:val="left"/>
      <w:pPr>
        <w:tabs>
          <w:tab w:val="num" w:pos="4678"/>
        </w:tabs>
        <w:ind w:left="4678" w:hanging="360"/>
      </w:pPr>
      <w:rPr>
        <w:rFonts w:ascii="Wingdings" w:hAnsi="Wingdings" w:hint="default"/>
      </w:rPr>
    </w:lvl>
    <w:lvl w:ilvl="6" w:tplc="04190001" w:tentative="1">
      <w:start w:val="1"/>
      <w:numFmt w:val="bullet"/>
      <w:lvlText w:val=""/>
      <w:lvlJc w:val="left"/>
      <w:pPr>
        <w:tabs>
          <w:tab w:val="num" w:pos="5398"/>
        </w:tabs>
        <w:ind w:left="5398" w:hanging="360"/>
      </w:pPr>
      <w:rPr>
        <w:rFonts w:ascii="Symbol" w:hAnsi="Symbol" w:hint="default"/>
      </w:rPr>
    </w:lvl>
    <w:lvl w:ilvl="7" w:tplc="04190003" w:tentative="1">
      <w:start w:val="1"/>
      <w:numFmt w:val="bullet"/>
      <w:lvlText w:val="o"/>
      <w:lvlJc w:val="left"/>
      <w:pPr>
        <w:tabs>
          <w:tab w:val="num" w:pos="6118"/>
        </w:tabs>
        <w:ind w:left="6118" w:hanging="360"/>
      </w:pPr>
      <w:rPr>
        <w:rFonts w:ascii="Courier New" w:hAnsi="Courier New" w:cs="Courier New" w:hint="default"/>
      </w:rPr>
    </w:lvl>
    <w:lvl w:ilvl="8" w:tplc="04190005" w:tentative="1">
      <w:start w:val="1"/>
      <w:numFmt w:val="bullet"/>
      <w:lvlText w:val=""/>
      <w:lvlJc w:val="left"/>
      <w:pPr>
        <w:tabs>
          <w:tab w:val="num" w:pos="6838"/>
        </w:tabs>
        <w:ind w:left="6838" w:hanging="360"/>
      </w:pPr>
      <w:rPr>
        <w:rFonts w:ascii="Wingdings" w:hAnsi="Wingdings" w:hint="default"/>
      </w:rPr>
    </w:lvl>
  </w:abstractNum>
  <w:abstractNum w:abstractNumId="20">
    <w:nsid w:val="51450013"/>
    <w:multiLevelType w:val="hybridMultilevel"/>
    <w:tmpl w:val="3050E72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52793C58"/>
    <w:multiLevelType w:val="multilevel"/>
    <w:tmpl w:val="9D7AC042"/>
    <w:lvl w:ilvl="0">
      <w:start w:val="1"/>
      <w:numFmt w:val="bullet"/>
      <w:lvlText w:val=""/>
      <w:lvlJc w:val="left"/>
      <w:pPr>
        <w:ind w:left="360" w:hanging="360"/>
      </w:pPr>
      <w:rPr>
        <w:rFonts w:ascii="Symbol" w:hAnsi="Symbol" w:cs="Symbol" w:hint="default"/>
        <w:sz w:val="2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2">
    <w:nsid w:val="59DF777B"/>
    <w:multiLevelType w:val="hybridMultilevel"/>
    <w:tmpl w:val="03CACBA6"/>
    <w:lvl w:ilvl="0" w:tplc="0419000D">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3">
    <w:nsid w:val="5C8A66DD"/>
    <w:multiLevelType w:val="hybridMultilevel"/>
    <w:tmpl w:val="FDF8AB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F2561C8"/>
    <w:multiLevelType w:val="hybridMultilevel"/>
    <w:tmpl w:val="A0CE95EC"/>
    <w:lvl w:ilvl="0" w:tplc="0419000F">
      <w:start w:val="1"/>
      <w:numFmt w:val="decimal"/>
      <w:lvlText w:val="%1."/>
      <w:lvlJc w:val="left"/>
      <w:pPr>
        <w:tabs>
          <w:tab w:val="num" w:pos="502"/>
        </w:tabs>
        <w:ind w:left="502"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1511C44"/>
    <w:multiLevelType w:val="hybridMultilevel"/>
    <w:tmpl w:val="313E7DE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669F334D"/>
    <w:multiLevelType w:val="multilevel"/>
    <w:tmpl w:val="987A0D18"/>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6C1B1DC7"/>
    <w:multiLevelType w:val="hybridMultilevel"/>
    <w:tmpl w:val="117C09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20E4EC7"/>
    <w:multiLevelType w:val="hybridMultilevel"/>
    <w:tmpl w:val="CEBE0398"/>
    <w:lvl w:ilvl="0" w:tplc="04190001">
      <w:start w:val="1"/>
      <w:numFmt w:val="bullet"/>
      <w:lvlText w:val=""/>
      <w:lvlJc w:val="left"/>
      <w:pPr>
        <w:tabs>
          <w:tab w:val="num" w:pos="1116"/>
        </w:tabs>
        <w:ind w:left="1116" w:hanging="360"/>
      </w:pPr>
      <w:rPr>
        <w:rFonts w:ascii="Symbol" w:hAnsi="Symbol" w:hint="default"/>
      </w:rPr>
    </w:lvl>
    <w:lvl w:ilvl="1" w:tplc="04190003" w:tentative="1">
      <w:start w:val="1"/>
      <w:numFmt w:val="bullet"/>
      <w:lvlText w:val="o"/>
      <w:lvlJc w:val="left"/>
      <w:pPr>
        <w:tabs>
          <w:tab w:val="num" w:pos="1836"/>
        </w:tabs>
        <w:ind w:left="1836" w:hanging="360"/>
      </w:pPr>
      <w:rPr>
        <w:rFonts w:ascii="Courier New" w:hAnsi="Courier New" w:cs="Courier New" w:hint="default"/>
      </w:rPr>
    </w:lvl>
    <w:lvl w:ilvl="2" w:tplc="04190005" w:tentative="1">
      <w:start w:val="1"/>
      <w:numFmt w:val="bullet"/>
      <w:lvlText w:val=""/>
      <w:lvlJc w:val="left"/>
      <w:pPr>
        <w:tabs>
          <w:tab w:val="num" w:pos="2556"/>
        </w:tabs>
        <w:ind w:left="2556" w:hanging="360"/>
      </w:pPr>
      <w:rPr>
        <w:rFonts w:ascii="Wingdings" w:hAnsi="Wingdings" w:hint="default"/>
      </w:rPr>
    </w:lvl>
    <w:lvl w:ilvl="3" w:tplc="04190001" w:tentative="1">
      <w:start w:val="1"/>
      <w:numFmt w:val="bullet"/>
      <w:lvlText w:val=""/>
      <w:lvlJc w:val="left"/>
      <w:pPr>
        <w:tabs>
          <w:tab w:val="num" w:pos="3276"/>
        </w:tabs>
        <w:ind w:left="3276" w:hanging="360"/>
      </w:pPr>
      <w:rPr>
        <w:rFonts w:ascii="Symbol" w:hAnsi="Symbol" w:hint="default"/>
      </w:rPr>
    </w:lvl>
    <w:lvl w:ilvl="4" w:tplc="04190003" w:tentative="1">
      <w:start w:val="1"/>
      <w:numFmt w:val="bullet"/>
      <w:lvlText w:val="o"/>
      <w:lvlJc w:val="left"/>
      <w:pPr>
        <w:tabs>
          <w:tab w:val="num" w:pos="3996"/>
        </w:tabs>
        <w:ind w:left="3996" w:hanging="360"/>
      </w:pPr>
      <w:rPr>
        <w:rFonts w:ascii="Courier New" w:hAnsi="Courier New" w:cs="Courier New" w:hint="default"/>
      </w:rPr>
    </w:lvl>
    <w:lvl w:ilvl="5" w:tplc="04190005" w:tentative="1">
      <w:start w:val="1"/>
      <w:numFmt w:val="bullet"/>
      <w:lvlText w:val=""/>
      <w:lvlJc w:val="left"/>
      <w:pPr>
        <w:tabs>
          <w:tab w:val="num" w:pos="4716"/>
        </w:tabs>
        <w:ind w:left="4716" w:hanging="360"/>
      </w:pPr>
      <w:rPr>
        <w:rFonts w:ascii="Wingdings" w:hAnsi="Wingdings" w:hint="default"/>
      </w:rPr>
    </w:lvl>
    <w:lvl w:ilvl="6" w:tplc="04190001" w:tentative="1">
      <w:start w:val="1"/>
      <w:numFmt w:val="bullet"/>
      <w:lvlText w:val=""/>
      <w:lvlJc w:val="left"/>
      <w:pPr>
        <w:tabs>
          <w:tab w:val="num" w:pos="5436"/>
        </w:tabs>
        <w:ind w:left="5436" w:hanging="360"/>
      </w:pPr>
      <w:rPr>
        <w:rFonts w:ascii="Symbol" w:hAnsi="Symbol" w:hint="default"/>
      </w:rPr>
    </w:lvl>
    <w:lvl w:ilvl="7" w:tplc="04190003" w:tentative="1">
      <w:start w:val="1"/>
      <w:numFmt w:val="bullet"/>
      <w:lvlText w:val="o"/>
      <w:lvlJc w:val="left"/>
      <w:pPr>
        <w:tabs>
          <w:tab w:val="num" w:pos="6156"/>
        </w:tabs>
        <w:ind w:left="6156" w:hanging="360"/>
      </w:pPr>
      <w:rPr>
        <w:rFonts w:ascii="Courier New" w:hAnsi="Courier New" w:cs="Courier New" w:hint="default"/>
      </w:rPr>
    </w:lvl>
    <w:lvl w:ilvl="8" w:tplc="04190005" w:tentative="1">
      <w:start w:val="1"/>
      <w:numFmt w:val="bullet"/>
      <w:lvlText w:val=""/>
      <w:lvlJc w:val="left"/>
      <w:pPr>
        <w:tabs>
          <w:tab w:val="num" w:pos="6876"/>
        </w:tabs>
        <w:ind w:left="6876" w:hanging="360"/>
      </w:pPr>
      <w:rPr>
        <w:rFonts w:ascii="Wingdings" w:hAnsi="Wingdings" w:hint="default"/>
      </w:rPr>
    </w:lvl>
  </w:abstractNum>
  <w:abstractNum w:abstractNumId="29">
    <w:nsid w:val="72D771E5"/>
    <w:multiLevelType w:val="hybridMultilevel"/>
    <w:tmpl w:val="472CD616"/>
    <w:lvl w:ilvl="0" w:tplc="04190001">
      <w:start w:val="1"/>
      <w:numFmt w:val="bullet"/>
      <w:lvlText w:val=""/>
      <w:lvlJc w:val="left"/>
      <w:pPr>
        <w:tabs>
          <w:tab w:val="num" w:pos="1066"/>
        </w:tabs>
        <w:ind w:left="1066" w:hanging="360"/>
      </w:pPr>
      <w:rPr>
        <w:rFonts w:ascii="Symbol" w:hAnsi="Symbol" w:hint="default"/>
      </w:rPr>
    </w:lvl>
    <w:lvl w:ilvl="1" w:tplc="04190003" w:tentative="1">
      <w:start w:val="1"/>
      <w:numFmt w:val="bullet"/>
      <w:lvlText w:val="o"/>
      <w:lvlJc w:val="left"/>
      <w:pPr>
        <w:tabs>
          <w:tab w:val="num" w:pos="1786"/>
        </w:tabs>
        <w:ind w:left="1786" w:hanging="360"/>
      </w:pPr>
      <w:rPr>
        <w:rFonts w:ascii="Courier New" w:hAnsi="Courier New" w:cs="Courier New" w:hint="default"/>
      </w:rPr>
    </w:lvl>
    <w:lvl w:ilvl="2" w:tplc="04190005" w:tentative="1">
      <w:start w:val="1"/>
      <w:numFmt w:val="bullet"/>
      <w:lvlText w:val=""/>
      <w:lvlJc w:val="left"/>
      <w:pPr>
        <w:tabs>
          <w:tab w:val="num" w:pos="2506"/>
        </w:tabs>
        <w:ind w:left="2506" w:hanging="360"/>
      </w:pPr>
      <w:rPr>
        <w:rFonts w:ascii="Wingdings" w:hAnsi="Wingdings" w:hint="default"/>
      </w:rPr>
    </w:lvl>
    <w:lvl w:ilvl="3" w:tplc="04190001" w:tentative="1">
      <w:start w:val="1"/>
      <w:numFmt w:val="bullet"/>
      <w:lvlText w:val=""/>
      <w:lvlJc w:val="left"/>
      <w:pPr>
        <w:tabs>
          <w:tab w:val="num" w:pos="3226"/>
        </w:tabs>
        <w:ind w:left="3226" w:hanging="360"/>
      </w:pPr>
      <w:rPr>
        <w:rFonts w:ascii="Symbol" w:hAnsi="Symbol" w:hint="default"/>
      </w:rPr>
    </w:lvl>
    <w:lvl w:ilvl="4" w:tplc="04190003" w:tentative="1">
      <w:start w:val="1"/>
      <w:numFmt w:val="bullet"/>
      <w:lvlText w:val="o"/>
      <w:lvlJc w:val="left"/>
      <w:pPr>
        <w:tabs>
          <w:tab w:val="num" w:pos="3946"/>
        </w:tabs>
        <w:ind w:left="3946" w:hanging="360"/>
      </w:pPr>
      <w:rPr>
        <w:rFonts w:ascii="Courier New" w:hAnsi="Courier New" w:cs="Courier New" w:hint="default"/>
      </w:rPr>
    </w:lvl>
    <w:lvl w:ilvl="5" w:tplc="04190005" w:tentative="1">
      <w:start w:val="1"/>
      <w:numFmt w:val="bullet"/>
      <w:lvlText w:val=""/>
      <w:lvlJc w:val="left"/>
      <w:pPr>
        <w:tabs>
          <w:tab w:val="num" w:pos="4666"/>
        </w:tabs>
        <w:ind w:left="4666" w:hanging="360"/>
      </w:pPr>
      <w:rPr>
        <w:rFonts w:ascii="Wingdings" w:hAnsi="Wingdings" w:hint="default"/>
      </w:rPr>
    </w:lvl>
    <w:lvl w:ilvl="6" w:tplc="04190001" w:tentative="1">
      <w:start w:val="1"/>
      <w:numFmt w:val="bullet"/>
      <w:lvlText w:val=""/>
      <w:lvlJc w:val="left"/>
      <w:pPr>
        <w:tabs>
          <w:tab w:val="num" w:pos="5386"/>
        </w:tabs>
        <w:ind w:left="5386" w:hanging="360"/>
      </w:pPr>
      <w:rPr>
        <w:rFonts w:ascii="Symbol" w:hAnsi="Symbol" w:hint="default"/>
      </w:rPr>
    </w:lvl>
    <w:lvl w:ilvl="7" w:tplc="04190003" w:tentative="1">
      <w:start w:val="1"/>
      <w:numFmt w:val="bullet"/>
      <w:lvlText w:val="o"/>
      <w:lvlJc w:val="left"/>
      <w:pPr>
        <w:tabs>
          <w:tab w:val="num" w:pos="6106"/>
        </w:tabs>
        <w:ind w:left="6106" w:hanging="360"/>
      </w:pPr>
      <w:rPr>
        <w:rFonts w:ascii="Courier New" w:hAnsi="Courier New" w:cs="Courier New" w:hint="default"/>
      </w:rPr>
    </w:lvl>
    <w:lvl w:ilvl="8" w:tplc="04190005" w:tentative="1">
      <w:start w:val="1"/>
      <w:numFmt w:val="bullet"/>
      <w:lvlText w:val=""/>
      <w:lvlJc w:val="left"/>
      <w:pPr>
        <w:tabs>
          <w:tab w:val="num" w:pos="6826"/>
        </w:tabs>
        <w:ind w:left="6826" w:hanging="360"/>
      </w:pPr>
      <w:rPr>
        <w:rFonts w:ascii="Wingdings" w:hAnsi="Wingdings" w:hint="default"/>
      </w:rPr>
    </w:lvl>
  </w:abstractNum>
  <w:abstractNum w:abstractNumId="30">
    <w:nsid w:val="7F5110D2"/>
    <w:multiLevelType w:val="hybridMultilevel"/>
    <w:tmpl w:val="86804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10"/>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7"/>
  </w:num>
  <w:num w:numId="7">
    <w:abstractNumId w:val="15"/>
  </w:num>
  <w:num w:numId="8">
    <w:abstractNumId w:val="16"/>
  </w:num>
  <w:num w:numId="9">
    <w:abstractNumId w:val="12"/>
  </w:num>
  <w:num w:numId="10">
    <w:abstractNumId w:val="22"/>
  </w:num>
  <w:num w:numId="11">
    <w:abstractNumId w:val="28"/>
  </w:num>
  <w:num w:numId="12">
    <w:abstractNumId w:val="11"/>
  </w:num>
  <w:num w:numId="13">
    <w:abstractNumId w:val="29"/>
  </w:num>
  <w:num w:numId="14">
    <w:abstractNumId w:val="25"/>
  </w:num>
  <w:num w:numId="15">
    <w:abstractNumId w:val="19"/>
  </w:num>
  <w:num w:numId="16">
    <w:abstractNumId w:val="20"/>
  </w:num>
  <w:num w:numId="17">
    <w:abstractNumId w:val="14"/>
  </w:num>
  <w:num w:numId="18">
    <w:abstractNumId w:val="17"/>
  </w:num>
  <w:num w:numId="19">
    <w:abstractNumId w:val="9"/>
  </w:num>
  <w:num w:numId="20">
    <w:abstractNumId w:val="8"/>
  </w:num>
  <w:num w:numId="21">
    <w:abstractNumId w:val="26"/>
  </w:num>
  <w:num w:numId="22">
    <w:abstractNumId w:val="21"/>
  </w:num>
  <w:num w:numId="23">
    <w:abstractNumId w:val="2"/>
  </w:num>
  <w:num w:numId="24">
    <w:abstractNumId w:val="6"/>
  </w:num>
  <w:num w:numId="25">
    <w:abstractNumId w:val="1"/>
  </w:num>
  <w:num w:numId="26">
    <w:abstractNumId w:val="0"/>
  </w:num>
  <w:num w:numId="27">
    <w:abstractNumId w:val="18"/>
  </w:num>
  <w:num w:numId="28">
    <w:abstractNumId w:val="24"/>
  </w:num>
  <w:num w:numId="29">
    <w:abstractNumId w:val="3"/>
  </w:num>
  <w:num w:numId="30">
    <w:abstractNumId w:val="23"/>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5E0"/>
    <w:rsid w:val="00015C1F"/>
    <w:rsid w:val="0007082E"/>
    <w:rsid w:val="00071404"/>
    <w:rsid w:val="00082C94"/>
    <w:rsid w:val="00090929"/>
    <w:rsid w:val="000B1F79"/>
    <w:rsid w:val="000D16B2"/>
    <w:rsid w:val="000D6900"/>
    <w:rsid w:val="000F299D"/>
    <w:rsid w:val="001116A0"/>
    <w:rsid w:val="00113DEE"/>
    <w:rsid w:val="001539A1"/>
    <w:rsid w:val="00194226"/>
    <w:rsid w:val="001B20E0"/>
    <w:rsid w:val="001B3EF4"/>
    <w:rsid w:val="0023024F"/>
    <w:rsid w:val="00241986"/>
    <w:rsid w:val="002448FD"/>
    <w:rsid w:val="00293784"/>
    <w:rsid w:val="002C0DAE"/>
    <w:rsid w:val="002C6737"/>
    <w:rsid w:val="002E0AB6"/>
    <w:rsid w:val="00305A7B"/>
    <w:rsid w:val="00335490"/>
    <w:rsid w:val="00336726"/>
    <w:rsid w:val="00356F0B"/>
    <w:rsid w:val="003863EE"/>
    <w:rsid w:val="003A0251"/>
    <w:rsid w:val="004307A6"/>
    <w:rsid w:val="004505D9"/>
    <w:rsid w:val="00470F88"/>
    <w:rsid w:val="00471B1D"/>
    <w:rsid w:val="004A4DA3"/>
    <w:rsid w:val="004B05EE"/>
    <w:rsid w:val="004D3EF9"/>
    <w:rsid w:val="004F1072"/>
    <w:rsid w:val="005271C4"/>
    <w:rsid w:val="00550F77"/>
    <w:rsid w:val="00590BF6"/>
    <w:rsid w:val="005920D7"/>
    <w:rsid w:val="005B5120"/>
    <w:rsid w:val="005C1932"/>
    <w:rsid w:val="005D1D39"/>
    <w:rsid w:val="00621072"/>
    <w:rsid w:val="00622C09"/>
    <w:rsid w:val="00626AC3"/>
    <w:rsid w:val="006B75E0"/>
    <w:rsid w:val="006D14A1"/>
    <w:rsid w:val="00744C6D"/>
    <w:rsid w:val="00745A51"/>
    <w:rsid w:val="007E671A"/>
    <w:rsid w:val="00800362"/>
    <w:rsid w:val="00833175"/>
    <w:rsid w:val="008357F5"/>
    <w:rsid w:val="0084683F"/>
    <w:rsid w:val="008555EE"/>
    <w:rsid w:val="00881E20"/>
    <w:rsid w:val="00886296"/>
    <w:rsid w:val="008A3D38"/>
    <w:rsid w:val="008A4EC9"/>
    <w:rsid w:val="008F208A"/>
    <w:rsid w:val="00905AA6"/>
    <w:rsid w:val="00912029"/>
    <w:rsid w:val="00921EA3"/>
    <w:rsid w:val="00967DDF"/>
    <w:rsid w:val="009A26A9"/>
    <w:rsid w:val="00A0252C"/>
    <w:rsid w:val="00A0548B"/>
    <w:rsid w:val="00A17A2F"/>
    <w:rsid w:val="00A474E7"/>
    <w:rsid w:val="00A9093A"/>
    <w:rsid w:val="00AC6407"/>
    <w:rsid w:val="00AD0BE2"/>
    <w:rsid w:val="00B33DAA"/>
    <w:rsid w:val="00B46A5A"/>
    <w:rsid w:val="00B51B34"/>
    <w:rsid w:val="00B60CD3"/>
    <w:rsid w:val="00B971D2"/>
    <w:rsid w:val="00BA5359"/>
    <w:rsid w:val="00BB391E"/>
    <w:rsid w:val="00BD7037"/>
    <w:rsid w:val="00C779E5"/>
    <w:rsid w:val="00CA0530"/>
    <w:rsid w:val="00CF1570"/>
    <w:rsid w:val="00CF43C3"/>
    <w:rsid w:val="00D147BB"/>
    <w:rsid w:val="00D34149"/>
    <w:rsid w:val="00D37D5E"/>
    <w:rsid w:val="00D817E8"/>
    <w:rsid w:val="00D82B4A"/>
    <w:rsid w:val="00D90A5A"/>
    <w:rsid w:val="00D931AA"/>
    <w:rsid w:val="00DD728F"/>
    <w:rsid w:val="00DF23F4"/>
    <w:rsid w:val="00DF60A8"/>
    <w:rsid w:val="00E110AD"/>
    <w:rsid w:val="00E42713"/>
    <w:rsid w:val="00E909FA"/>
    <w:rsid w:val="00E95706"/>
    <w:rsid w:val="00ED523D"/>
    <w:rsid w:val="00ED59F9"/>
    <w:rsid w:val="00ED6226"/>
    <w:rsid w:val="00F01615"/>
    <w:rsid w:val="00F9124A"/>
    <w:rsid w:val="00FA7F00"/>
    <w:rsid w:val="00FF14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6B75E0"/>
    <w:pPr>
      <w:widowControl w:val="0"/>
      <w:suppressLineNumbers/>
      <w:suppressAutoHyphens/>
      <w:spacing w:after="0" w:line="240" w:lineRule="auto"/>
    </w:pPr>
    <w:rPr>
      <w:rFonts w:ascii="Times New Roman" w:eastAsia="Andale Sans UI" w:hAnsi="Times New Roman" w:cs="Times New Roman"/>
      <w:kern w:val="1"/>
      <w:sz w:val="24"/>
      <w:szCs w:val="24"/>
      <w:lang w:eastAsia="ar-SA"/>
    </w:rPr>
  </w:style>
  <w:style w:type="paragraph" w:styleId="a4">
    <w:name w:val="Normal (Web)"/>
    <w:basedOn w:val="a"/>
    <w:rsid w:val="006B75E0"/>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semiHidden/>
    <w:unhideWhenUsed/>
    <w:rsid w:val="0080036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00362"/>
  </w:style>
  <w:style w:type="paragraph" w:styleId="a7">
    <w:name w:val="footer"/>
    <w:basedOn w:val="a"/>
    <w:link w:val="a8"/>
    <w:uiPriority w:val="99"/>
    <w:semiHidden/>
    <w:unhideWhenUsed/>
    <w:rsid w:val="00800362"/>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800362"/>
  </w:style>
  <w:style w:type="paragraph" w:customStyle="1" w:styleId="1">
    <w:name w:val="Без интервала1"/>
    <w:uiPriority w:val="99"/>
    <w:qFormat/>
    <w:rsid w:val="00626AC3"/>
    <w:pPr>
      <w:spacing w:after="0" w:line="240" w:lineRule="auto"/>
    </w:pPr>
    <w:rPr>
      <w:rFonts w:ascii="Calibri" w:eastAsia="Times New Roman" w:hAnsi="Calibri" w:cs="Calibri"/>
      <w:lang w:eastAsia="en-US"/>
    </w:rPr>
  </w:style>
  <w:style w:type="character" w:styleId="a9">
    <w:name w:val="Emphasis"/>
    <w:basedOn w:val="a0"/>
    <w:uiPriority w:val="99"/>
    <w:qFormat/>
    <w:rsid w:val="00626AC3"/>
    <w:rPr>
      <w:i/>
      <w:iCs/>
    </w:rPr>
  </w:style>
  <w:style w:type="paragraph" w:styleId="aa">
    <w:name w:val="No Spacing"/>
    <w:uiPriority w:val="99"/>
    <w:qFormat/>
    <w:rsid w:val="004B05EE"/>
    <w:pPr>
      <w:spacing w:after="0" w:line="240" w:lineRule="auto"/>
    </w:pPr>
    <w:rPr>
      <w:rFonts w:ascii="Calibri" w:eastAsia="Calibri" w:hAnsi="Calibri" w:cs="Times New Roman"/>
      <w:lang w:eastAsia="en-US"/>
    </w:rPr>
  </w:style>
  <w:style w:type="paragraph" w:styleId="ab">
    <w:name w:val="List Paragraph"/>
    <w:basedOn w:val="a"/>
    <w:qFormat/>
    <w:rsid w:val="003863EE"/>
    <w:pPr>
      <w:ind w:left="720"/>
    </w:pPr>
    <w:rPr>
      <w:rFonts w:ascii="Calibri" w:eastAsia="Times New Roman" w:hAnsi="Calibri" w:cs="Calibri"/>
    </w:rPr>
  </w:style>
  <w:style w:type="character" w:styleId="ac">
    <w:name w:val="Strong"/>
    <w:basedOn w:val="a0"/>
    <w:uiPriority w:val="22"/>
    <w:qFormat/>
    <w:rsid w:val="00AC6407"/>
    <w:rPr>
      <w:b/>
      <w:bCs/>
    </w:rPr>
  </w:style>
  <w:style w:type="paragraph" w:customStyle="1" w:styleId="Style3">
    <w:name w:val="Style3"/>
    <w:basedOn w:val="a"/>
    <w:uiPriority w:val="99"/>
    <w:rsid w:val="00A0548B"/>
    <w:pPr>
      <w:widowControl w:val="0"/>
      <w:autoSpaceDE w:val="0"/>
      <w:autoSpaceDN w:val="0"/>
      <w:adjustRightInd w:val="0"/>
      <w:spacing w:after="0" w:line="275" w:lineRule="exact"/>
      <w:ind w:firstLine="122"/>
    </w:pPr>
    <w:rPr>
      <w:rFonts w:ascii="Times New Roman" w:eastAsia="Times New Roman" w:hAnsi="Times New Roman" w:cs="Times New Roman"/>
      <w:sz w:val="24"/>
      <w:szCs w:val="24"/>
    </w:rPr>
  </w:style>
  <w:style w:type="character" w:customStyle="1" w:styleId="FontStyle13">
    <w:name w:val="Font Style13"/>
    <w:basedOn w:val="a0"/>
    <w:uiPriority w:val="99"/>
    <w:rsid w:val="00A0548B"/>
    <w:rPr>
      <w:rFonts w:ascii="Times New Roman" w:hAnsi="Times New Roman" w:cs="Times New Roman"/>
      <w:sz w:val="24"/>
      <w:szCs w:val="24"/>
    </w:rPr>
  </w:style>
  <w:style w:type="character" w:customStyle="1" w:styleId="st1">
    <w:name w:val="st1"/>
    <w:basedOn w:val="a0"/>
    <w:rsid w:val="00471B1D"/>
    <w:rPr>
      <w:rFonts w:ascii="Times New Roman" w:hAnsi="Times New Roman" w:cs="Times New Roman" w:hint="default"/>
      <w:sz w:val="27"/>
      <w:szCs w:val="27"/>
    </w:rPr>
  </w:style>
  <w:style w:type="paragraph" w:customStyle="1" w:styleId="WW-">
    <w:name w:val="WW-Базовый"/>
    <w:rsid w:val="00D817E8"/>
    <w:pPr>
      <w:tabs>
        <w:tab w:val="left" w:pos="709"/>
      </w:tabs>
      <w:suppressAutoHyphens/>
    </w:pPr>
    <w:rPr>
      <w:rFonts w:ascii="Calibri" w:eastAsia="Calibri" w:hAnsi="Calibri" w:cs="Calibri"/>
      <w:color w:val="00000A"/>
      <w:sz w:val="24"/>
      <w:szCs w:val="24"/>
      <w:lang w:eastAsia="ar-SA"/>
    </w:rPr>
  </w:style>
  <w:style w:type="paragraph" w:customStyle="1" w:styleId="10">
    <w:name w:val="Абзац списка1"/>
    <w:basedOn w:val="a"/>
    <w:uiPriority w:val="99"/>
    <w:rsid w:val="00ED6226"/>
    <w:pPr>
      <w:suppressAutoHyphens/>
    </w:pPr>
    <w:rPr>
      <w:rFonts w:ascii="Calibri" w:eastAsia="SimSun" w:hAnsi="Calibri" w:cs="Calibri"/>
      <w:kern w:val="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6B75E0"/>
    <w:pPr>
      <w:widowControl w:val="0"/>
      <w:suppressLineNumbers/>
      <w:suppressAutoHyphens/>
      <w:spacing w:after="0" w:line="240" w:lineRule="auto"/>
    </w:pPr>
    <w:rPr>
      <w:rFonts w:ascii="Times New Roman" w:eastAsia="Andale Sans UI" w:hAnsi="Times New Roman" w:cs="Times New Roman"/>
      <w:kern w:val="1"/>
      <w:sz w:val="24"/>
      <w:szCs w:val="24"/>
      <w:lang w:eastAsia="ar-SA"/>
    </w:rPr>
  </w:style>
  <w:style w:type="paragraph" w:styleId="a4">
    <w:name w:val="Normal (Web)"/>
    <w:basedOn w:val="a"/>
    <w:rsid w:val="006B75E0"/>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semiHidden/>
    <w:unhideWhenUsed/>
    <w:rsid w:val="0080036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00362"/>
  </w:style>
  <w:style w:type="paragraph" w:styleId="a7">
    <w:name w:val="footer"/>
    <w:basedOn w:val="a"/>
    <w:link w:val="a8"/>
    <w:uiPriority w:val="99"/>
    <w:semiHidden/>
    <w:unhideWhenUsed/>
    <w:rsid w:val="00800362"/>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800362"/>
  </w:style>
  <w:style w:type="paragraph" w:customStyle="1" w:styleId="1">
    <w:name w:val="Без интервала1"/>
    <w:uiPriority w:val="99"/>
    <w:qFormat/>
    <w:rsid w:val="00626AC3"/>
    <w:pPr>
      <w:spacing w:after="0" w:line="240" w:lineRule="auto"/>
    </w:pPr>
    <w:rPr>
      <w:rFonts w:ascii="Calibri" w:eastAsia="Times New Roman" w:hAnsi="Calibri" w:cs="Calibri"/>
      <w:lang w:eastAsia="en-US"/>
    </w:rPr>
  </w:style>
  <w:style w:type="character" w:styleId="a9">
    <w:name w:val="Emphasis"/>
    <w:basedOn w:val="a0"/>
    <w:uiPriority w:val="99"/>
    <w:qFormat/>
    <w:rsid w:val="00626AC3"/>
    <w:rPr>
      <w:i/>
      <w:iCs/>
    </w:rPr>
  </w:style>
  <w:style w:type="paragraph" w:styleId="aa">
    <w:name w:val="No Spacing"/>
    <w:uiPriority w:val="99"/>
    <w:qFormat/>
    <w:rsid w:val="004B05EE"/>
    <w:pPr>
      <w:spacing w:after="0" w:line="240" w:lineRule="auto"/>
    </w:pPr>
    <w:rPr>
      <w:rFonts w:ascii="Calibri" w:eastAsia="Calibri" w:hAnsi="Calibri" w:cs="Times New Roman"/>
      <w:lang w:eastAsia="en-US"/>
    </w:rPr>
  </w:style>
  <w:style w:type="paragraph" w:styleId="ab">
    <w:name w:val="List Paragraph"/>
    <w:basedOn w:val="a"/>
    <w:qFormat/>
    <w:rsid w:val="003863EE"/>
    <w:pPr>
      <w:ind w:left="720"/>
    </w:pPr>
    <w:rPr>
      <w:rFonts w:ascii="Calibri" w:eastAsia="Times New Roman" w:hAnsi="Calibri" w:cs="Calibri"/>
    </w:rPr>
  </w:style>
  <w:style w:type="character" w:styleId="ac">
    <w:name w:val="Strong"/>
    <w:basedOn w:val="a0"/>
    <w:uiPriority w:val="22"/>
    <w:qFormat/>
    <w:rsid w:val="00AC6407"/>
    <w:rPr>
      <w:b/>
      <w:bCs/>
    </w:rPr>
  </w:style>
  <w:style w:type="paragraph" w:customStyle="1" w:styleId="Style3">
    <w:name w:val="Style3"/>
    <w:basedOn w:val="a"/>
    <w:uiPriority w:val="99"/>
    <w:rsid w:val="00A0548B"/>
    <w:pPr>
      <w:widowControl w:val="0"/>
      <w:autoSpaceDE w:val="0"/>
      <w:autoSpaceDN w:val="0"/>
      <w:adjustRightInd w:val="0"/>
      <w:spacing w:after="0" w:line="275" w:lineRule="exact"/>
      <w:ind w:firstLine="122"/>
    </w:pPr>
    <w:rPr>
      <w:rFonts w:ascii="Times New Roman" w:eastAsia="Times New Roman" w:hAnsi="Times New Roman" w:cs="Times New Roman"/>
      <w:sz w:val="24"/>
      <w:szCs w:val="24"/>
    </w:rPr>
  </w:style>
  <w:style w:type="character" w:customStyle="1" w:styleId="FontStyle13">
    <w:name w:val="Font Style13"/>
    <w:basedOn w:val="a0"/>
    <w:uiPriority w:val="99"/>
    <w:rsid w:val="00A0548B"/>
    <w:rPr>
      <w:rFonts w:ascii="Times New Roman" w:hAnsi="Times New Roman" w:cs="Times New Roman"/>
      <w:sz w:val="24"/>
      <w:szCs w:val="24"/>
    </w:rPr>
  </w:style>
  <w:style w:type="character" w:customStyle="1" w:styleId="st1">
    <w:name w:val="st1"/>
    <w:basedOn w:val="a0"/>
    <w:rsid w:val="00471B1D"/>
    <w:rPr>
      <w:rFonts w:ascii="Times New Roman" w:hAnsi="Times New Roman" w:cs="Times New Roman" w:hint="default"/>
      <w:sz w:val="27"/>
      <w:szCs w:val="27"/>
    </w:rPr>
  </w:style>
  <w:style w:type="paragraph" w:customStyle="1" w:styleId="WW-">
    <w:name w:val="WW-Базовый"/>
    <w:rsid w:val="00D817E8"/>
    <w:pPr>
      <w:tabs>
        <w:tab w:val="left" w:pos="709"/>
      </w:tabs>
      <w:suppressAutoHyphens/>
    </w:pPr>
    <w:rPr>
      <w:rFonts w:ascii="Calibri" w:eastAsia="Calibri" w:hAnsi="Calibri" w:cs="Calibri"/>
      <w:color w:val="00000A"/>
      <w:sz w:val="24"/>
      <w:szCs w:val="24"/>
      <w:lang w:eastAsia="ar-SA"/>
    </w:rPr>
  </w:style>
  <w:style w:type="paragraph" w:customStyle="1" w:styleId="10">
    <w:name w:val="Абзац списка1"/>
    <w:basedOn w:val="a"/>
    <w:uiPriority w:val="99"/>
    <w:rsid w:val="00ED6226"/>
    <w:pPr>
      <w:suppressAutoHyphens/>
    </w:pPr>
    <w:rPr>
      <w:rFonts w:ascii="Calibri" w:eastAsia="SimSun" w:hAnsi="Calibri" w:cs="Calibri"/>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5245</Words>
  <Characters>29903</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4</cp:revision>
  <dcterms:created xsi:type="dcterms:W3CDTF">2023-11-16T11:50:00Z</dcterms:created>
  <dcterms:modified xsi:type="dcterms:W3CDTF">2023-11-16T11:53:00Z</dcterms:modified>
</cp:coreProperties>
</file>